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90718" w:rsidRDefault="00D136D9" w:rsidP="00B94F07">
      <w:bookmarkStart w:id="0" w:name="_GoBack"/>
      <w:bookmarkEnd w:id="0"/>
      <w:r>
        <w:rPr>
          <w:noProof/>
          <w:lang w:eastAsia="it-IT"/>
        </w:rPr>
        <w:drawing>
          <wp:inline distT="0" distB="0" distL="0" distR="0">
            <wp:extent cx="2059305" cy="636270"/>
            <wp:effectExtent l="0" t="0" r="0" b="0"/>
            <wp:docPr id="1" name="Immagine 1" descr="http://www.scamilloforlanini.rm.it/images/logo_sancamil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camilloforlanini.rm.it/images/logo_sancamill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9305" cy="636270"/>
                    </a:xfrm>
                    <a:prstGeom prst="rect">
                      <a:avLst/>
                    </a:prstGeom>
                    <a:noFill/>
                    <a:ln>
                      <a:noFill/>
                    </a:ln>
                  </pic:spPr>
                </pic:pic>
              </a:graphicData>
            </a:graphic>
          </wp:inline>
        </w:drawing>
      </w:r>
      <w:r w:rsidR="00590718">
        <w:t xml:space="preserve">                                                                              </w:t>
      </w:r>
      <w:r>
        <w:rPr>
          <w:noProof/>
          <w:lang w:eastAsia="it-IT"/>
        </w:rPr>
        <w:drawing>
          <wp:inline distT="0" distB="0" distL="0" distR="0">
            <wp:extent cx="1375410" cy="381635"/>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5410" cy="381635"/>
                    </a:xfrm>
                    <a:prstGeom prst="rect">
                      <a:avLst/>
                    </a:prstGeom>
                    <a:noFill/>
                    <a:ln>
                      <a:noFill/>
                    </a:ln>
                  </pic:spPr>
                </pic:pic>
              </a:graphicData>
            </a:graphic>
          </wp:inline>
        </w:drawing>
      </w:r>
    </w:p>
    <w:p w:rsidR="00590718" w:rsidRPr="00581210" w:rsidRDefault="00590718" w:rsidP="00F077E6">
      <w:pPr>
        <w:spacing w:after="0" w:line="240" w:lineRule="auto"/>
        <w:jc w:val="both"/>
        <w:rPr>
          <w:rFonts w:ascii="Times New Roman" w:hAnsi="Times New Roman" w:cs="Times New Roman"/>
        </w:rPr>
      </w:pPr>
    </w:p>
    <w:p w:rsidR="00590718" w:rsidRDefault="00590718" w:rsidP="00F077E6">
      <w:pPr>
        <w:spacing w:after="0" w:line="240" w:lineRule="auto"/>
        <w:jc w:val="both"/>
        <w:rPr>
          <w:rFonts w:ascii="Times New Roman" w:hAnsi="Times New Roman" w:cs="Times New Roman"/>
        </w:rPr>
      </w:pPr>
    </w:p>
    <w:p w:rsidR="00AF56DD" w:rsidRDefault="00AF56DD" w:rsidP="00F077E6">
      <w:pPr>
        <w:spacing w:after="0" w:line="240" w:lineRule="auto"/>
        <w:jc w:val="both"/>
        <w:rPr>
          <w:rFonts w:ascii="Times New Roman" w:hAnsi="Times New Roman" w:cs="Times New Roman"/>
        </w:rPr>
      </w:pPr>
    </w:p>
    <w:p w:rsidR="00AF56DD" w:rsidRPr="00581210" w:rsidRDefault="00AF56DD" w:rsidP="00F077E6">
      <w:pPr>
        <w:spacing w:after="0" w:line="240" w:lineRule="auto"/>
        <w:jc w:val="both"/>
        <w:rPr>
          <w:rFonts w:ascii="Times New Roman" w:hAnsi="Times New Roman" w:cs="Times New Roman"/>
        </w:rPr>
      </w:pPr>
    </w:p>
    <w:p w:rsidR="00590718" w:rsidRPr="00581210" w:rsidRDefault="00590718" w:rsidP="00F077E6">
      <w:pPr>
        <w:spacing w:after="0" w:line="240" w:lineRule="auto"/>
        <w:jc w:val="center"/>
        <w:rPr>
          <w:rFonts w:ascii="Times New Roman" w:hAnsi="Times New Roman" w:cs="Times New Roman"/>
          <w:b/>
          <w:bCs/>
        </w:rPr>
      </w:pPr>
    </w:p>
    <w:p w:rsidR="00590718" w:rsidRPr="00581210" w:rsidRDefault="00590718" w:rsidP="00D5137E">
      <w:pPr>
        <w:suppressAutoHyphens w:val="0"/>
        <w:spacing w:after="120" w:line="240" w:lineRule="auto"/>
        <w:jc w:val="center"/>
        <w:rPr>
          <w:rFonts w:ascii="Times New Roman" w:hAnsi="Times New Roman" w:cs="Times New Roman"/>
          <w:b/>
          <w:u w:val="single"/>
          <w:lang w:eastAsia="it-IT"/>
        </w:rPr>
      </w:pPr>
      <w:r w:rsidRPr="00581210">
        <w:rPr>
          <w:rFonts w:ascii="Times New Roman" w:hAnsi="Times New Roman" w:cs="Times New Roman"/>
          <w:b/>
          <w:u w:val="single"/>
          <w:lang w:eastAsia="it-IT"/>
        </w:rPr>
        <w:t xml:space="preserve">Domanda di partecipazione </w:t>
      </w:r>
    </w:p>
    <w:p w:rsidR="00590718" w:rsidRPr="00581210" w:rsidRDefault="00590718" w:rsidP="00913299">
      <w:pPr>
        <w:spacing w:after="0" w:line="240" w:lineRule="auto"/>
        <w:jc w:val="center"/>
        <w:rPr>
          <w:rFonts w:ascii="Times New Roman" w:hAnsi="Times New Roman" w:cs="Times New Roman"/>
          <w:b/>
          <w:bCs/>
        </w:rPr>
      </w:pPr>
    </w:p>
    <w:p w:rsidR="00590718" w:rsidRPr="00581210" w:rsidRDefault="00590718" w:rsidP="00913299">
      <w:pPr>
        <w:spacing w:after="0" w:line="240" w:lineRule="auto"/>
        <w:jc w:val="center"/>
        <w:rPr>
          <w:rFonts w:ascii="Times New Roman" w:hAnsi="Times New Roman" w:cs="Times New Roman"/>
          <w:b/>
          <w:bCs/>
        </w:rPr>
      </w:pPr>
    </w:p>
    <w:p w:rsidR="00590718" w:rsidRPr="00581210" w:rsidRDefault="008B1FF7" w:rsidP="00581210">
      <w:pPr>
        <w:suppressAutoHyphens w:val="0"/>
        <w:spacing w:before="120" w:after="120" w:line="360" w:lineRule="auto"/>
        <w:jc w:val="center"/>
        <w:rPr>
          <w:rFonts w:ascii="Times New Roman" w:hAnsi="Times New Roman" w:cs="Times New Roman"/>
          <w:b/>
          <w:lang w:eastAsia="it-IT"/>
        </w:rPr>
      </w:pPr>
      <w:r w:rsidRPr="008B1FF7">
        <w:rPr>
          <w:rFonts w:ascii="Times New Roman" w:hAnsi="Times New Roman" w:cs="Times New Roman"/>
          <w:b/>
          <w:bCs/>
        </w:rPr>
        <w:t>Procedura aperta telematica per l’affidamento del Servizio di trasporto degenti per le necessità dell’Azienda Ospedaliera San Camillo-Forlanini.</w:t>
      </w:r>
    </w:p>
    <w:p w:rsidR="00590718" w:rsidRDefault="00590718" w:rsidP="00581210">
      <w:pPr>
        <w:suppressAutoHyphens w:val="0"/>
        <w:spacing w:after="120" w:line="240" w:lineRule="auto"/>
        <w:ind w:left="-142"/>
        <w:jc w:val="center"/>
        <w:rPr>
          <w:rFonts w:ascii="Times New Roman" w:hAnsi="Times New Roman" w:cs="Times New Roman"/>
          <w:b/>
          <w:lang w:eastAsia="it-IT"/>
        </w:rPr>
      </w:pPr>
      <w:r w:rsidRPr="00581210">
        <w:rPr>
          <w:rFonts w:ascii="Times New Roman" w:hAnsi="Times New Roman" w:cs="Times New Roman"/>
          <w:b/>
          <w:lang w:eastAsia="it-IT"/>
        </w:rPr>
        <w:br w:type="page"/>
      </w:r>
    </w:p>
    <w:p w:rsidR="00590718" w:rsidRDefault="00590718" w:rsidP="00581210">
      <w:pPr>
        <w:suppressAutoHyphens w:val="0"/>
        <w:spacing w:after="120" w:line="240" w:lineRule="auto"/>
        <w:ind w:left="-142"/>
        <w:jc w:val="center"/>
        <w:rPr>
          <w:rFonts w:ascii="Times New Roman" w:hAnsi="Times New Roman" w:cs="Times New Roman"/>
          <w:b/>
          <w:lang w:eastAsia="it-IT"/>
        </w:rPr>
      </w:pPr>
    </w:p>
    <w:p w:rsidR="00590718" w:rsidRDefault="00590718" w:rsidP="00581210">
      <w:pPr>
        <w:suppressAutoHyphens w:val="0"/>
        <w:spacing w:after="120" w:line="240" w:lineRule="auto"/>
        <w:ind w:left="-142"/>
        <w:jc w:val="center"/>
        <w:rPr>
          <w:rFonts w:ascii="Times New Roman" w:hAnsi="Times New Roman" w:cs="Times New Roman"/>
          <w:b/>
          <w:lang w:eastAsia="it-IT"/>
        </w:rPr>
      </w:pPr>
    </w:p>
    <w:p w:rsidR="00590718" w:rsidRPr="00581210" w:rsidRDefault="00590718" w:rsidP="00581210">
      <w:pPr>
        <w:suppressAutoHyphens w:val="0"/>
        <w:spacing w:after="120" w:line="240" w:lineRule="auto"/>
        <w:ind w:left="-142"/>
        <w:jc w:val="center"/>
        <w:rPr>
          <w:rFonts w:ascii="Times New Roman" w:hAnsi="Times New Roman" w:cs="Times New Roman"/>
          <w:b/>
          <w:caps/>
          <w:u w:val="single"/>
          <w:lang w:eastAsia="it-IT"/>
        </w:rPr>
      </w:pPr>
      <w:r w:rsidRPr="00581210">
        <w:rPr>
          <w:rFonts w:ascii="Times New Roman" w:hAnsi="Times New Roman" w:cs="Times New Roman"/>
          <w:b/>
          <w:caps/>
          <w:u w:val="single"/>
          <w:lang w:eastAsia="it-IT"/>
        </w:rPr>
        <w:t>domanda di partecipazione</w:t>
      </w:r>
    </w:p>
    <w:p w:rsidR="00590718" w:rsidRPr="00581210" w:rsidRDefault="00590718" w:rsidP="00581210">
      <w:pPr>
        <w:suppressAutoHyphens w:val="0"/>
        <w:spacing w:after="120" w:line="240" w:lineRule="auto"/>
        <w:ind w:left="-142"/>
        <w:jc w:val="center"/>
        <w:rPr>
          <w:rFonts w:ascii="Times New Roman" w:hAnsi="Times New Roman" w:cs="Times New Roman"/>
          <w:lang w:eastAsia="it-IT"/>
        </w:rPr>
      </w:pPr>
      <w:r w:rsidRPr="00581210">
        <w:rPr>
          <w:rFonts w:ascii="Times New Roman" w:hAnsi="Times New Roman" w:cs="Times New Roman"/>
          <w:b/>
          <w:caps/>
          <w:u w:val="single"/>
          <w:lang w:eastAsia="it-IT"/>
        </w:rPr>
        <w:t>RILASCIATA ANCHE AI SENSI DEGLI ARTT. 46 E 47 DEL D.P.R. 445/2000</w:t>
      </w:r>
    </w:p>
    <w:p w:rsidR="00590718" w:rsidRPr="00581210" w:rsidRDefault="00590718" w:rsidP="00581210">
      <w:pPr>
        <w:suppressAutoHyphens w:val="0"/>
        <w:spacing w:after="120" w:line="240" w:lineRule="auto"/>
        <w:ind w:left="-142"/>
        <w:jc w:val="center"/>
        <w:rPr>
          <w:rFonts w:ascii="Times New Roman" w:hAnsi="Times New Roman" w:cs="Times New Roman"/>
          <w:b/>
          <w:lang w:eastAsia="it-IT"/>
        </w:rPr>
      </w:pPr>
    </w:p>
    <w:p w:rsidR="00590718" w:rsidRPr="00581210" w:rsidRDefault="00590718" w:rsidP="00581210">
      <w:pPr>
        <w:suppressAutoHyphens w:val="0"/>
        <w:spacing w:after="120" w:line="240" w:lineRule="auto"/>
        <w:ind w:left="-142"/>
        <w:jc w:val="center"/>
        <w:rPr>
          <w:rFonts w:ascii="Times New Roman" w:hAnsi="Times New Roman" w:cs="Times New Roman"/>
          <w:b/>
          <w:lang w:eastAsia="it-IT"/>
        </w:rPr>
      </w:pPr>
    </w:p>
    <w:p w:rsidR="00590718" w:rsidRPr="00581210" w:rsidRDefault="00590718" w:rsidP="0011230C">
      <w:pPr>
        <w:suppressAutoHyphens w:val="0"/>
        <w:spacing w:after="120" w:line="240" w:lineRule="auto"/>
        <w:rPr>
          <w:rFonts w:ascii="Times New Roman" w:hAnsi="Times New Roman" w:cs="Times New Roman"/>
          <w:lang w:eastAsia="en-US"/>
        </w:rPr>
      </w:pPr>
      <w:r w:rsidRPr="00581210">
        <w:rPr>
          <w:rFonts w:ascii="Times New Roman" w:hAnsi="Times New Roman" w:cs="Times New Roman"/>
          <w:b/>
          <w:lang w:eastAsia="en-US"/>
        </w:rPr>
        <w:t>Il sottoscritto</w:t>
      </w:r>
      <w:r w:rsidRPr="00581210">
        <w:rPr>
          <w:rFonts w:ascii="Times New Roman" w:hAnsi="Times New Roman" w:cs="Times New Roman"/>
          <w:lang w:eastAsia="en-US"/>
        </w:rPr>
        <w:t xml:space="preserve"> ________________________________________________________________________</w:t>
      </w:r>
      <w:r w:rsidR="0011230C">
        <w:rPr>
          <w:rFonts w:ascii="Times New Roman" w:hAnsi="Times New Roman" w:cs="Times New Roman"/>
          <w:lang w:eastAsia="en-US"/>
        </w:rPr>
        <w:t>__</w:t>
      </w:r>
    </w:p>
    <w:p w:rsidR="00590718" w:rsidRPr="00D857C7" w:rsidRDefault="00590718" w:rsidP="00B74C6C">
      <w:pPr>
        <w:suppressAutoHyphens w:val="0"/>
        <w:spacing w:after="120" w:line="240" w:lineRule="auto"/>
        <w:rPr>
          <w:rFonts w:ascii="Times New Roman" w:hAnsi="Times New Roman" w:cs="Times New Roman"/>
          <w:b/>
          <w:lang w:eastAsia="en-US"/>
        </w:rPr>
      </w:pPr>
      <w:r w:rsidRPr="00581210">
        <w:rPr>
          <w:rFonts w:ascii="Times New Roman" w:hAnsi="Times New Roman" w:cs="Times New Roman"/>
          <w:b/>
          <w:lang w:eastAsia="en-US"/>
        </w:rPr>
        <w:t xml:space="preserve">Nato a </w:t>
      </w:r>
      <w:r w:rsidRPr="00581210">
        <w:rPr>
          <w:rFonts w:ascii="Times New Roman" w:hAnsi="Times New Roman" w:cs="Times New Roman"/>
          <w:lang w:eastAsia="en-US"/>
        </w:rPr>
        <w:t>_______________________</w:t>
      </w:r>
      <w:r w:rsidRPr="00581210">
        <w:rPr>
          <w:rFonts w:ascii="Times New Roman" w:hAnsi="Times New Roman" w:cs="Times New Roman"/>
          <w:b/>
          <w:lang w:eastAsia="en-US"/>
        </w:rPr>
        <w:t xml:space="preserve">il </w:t>
      </w:r>
      <w:r w:rsidRPr="00581210">
        <w:rPr>
          <w:rFonts w:ascii="Times New Roman" w:hAnsi="Times New Roman" w:cs="Times New Roman"/>
          <w:lang w:eastAsia="en-US"/>
        </w:rPr>
        <w:t>___________________</w:t>
      </w:r>
      <w:r w:rsidRPr="00D857C7">
        <w:rPr>
          <w:rFonts w:ascii="Times New Roman" w:hAnsi="Times New Roman" w:cs="Times New Roman"/>
          <w:b/>
          <w:lang w:eastAsia="en-US"/>
        </w:rPr>
        <w:t xml:space="preserve">Codice </w:t>
      </w:r>
      <w:r>
        <w:rPr>
          <w:rFonts w:ascii="Times New Roman" w:hAnsi="Times New Roman" w:cs="Times New Roman"/>
          <w:b/>
          <w:lang w:eastAsia="en-US"/>
        </w:rPr>
        <w:t>F</w:t>
      </w:r>
      <w:r w:rsidRPr="00D857C7">
        <w:rPr>
          <w:rFonts w:ascii="Times New Roman" w:hAnsi="Times New Roman" w:cs="Times New Roman"/>
          <w:b/>
          <w:lang w:eastAsia="en-US"/>
        </w:rPr>
        <w:t>iscale</w:t>
      </w:r>
      <w:r>
        <w:rPr>
          <w:rFonts w:ascii="Times New Roman" w:hAnsi="Times New Roman" w:cs="Times New Roman"/>
          <w:b/>
          <w:lang w:eastAsia="en-US"/>
        </w:rPr>
        <w:t>________________________</w:t>
      </w:r>
    </w:p>
    <w:p w:rsidR="00590718" w:rsidRPr="00581210" w:rsidRDefault="00590718" w:rsidP="00B74C6C">
      <w:pPr>
        <w:suppressAutoHyphens w:val="0"/>
        <w:spacing w:after="120" w:line="240" w:lineRule="auto"/>
        <w:rPr>
          <w:rFonts w:ascii="Times New Roman" w:hAnsi="Times New Roman" w:cs="Times New Roman"/>
          <w:lang w:eastAsia="en-US"/>
        </w:rPr>
      </w:pPr>
      <w:r w:rsidRPr="00581210">
        <w:rPr>
          <w:rFonts w:ascii="Times New Roman" w:hAnsi="Times New Roman" w:cs="Times New Roman"/>
          <w:b/>
          <w:lang w:eastAsia="en-US"/>
        </w:rPr>
        <w:t>in qualità di</w:t>
      </w:r>
      <w:r w:rsidRPr="00581210">
        <w:rPr>
          <w:rFonts w:ascii="Times New Roman" w:hAnsi="Times New Roman" w:cs="Times New Roman"/>
          <w:lang w:eastAsia="en-US"/>
        </w:rPr>
        <w:t xml:space="preserve"> ____________________________________________________________________________</w:t>
      </w:r>
    </w:p>
    <w:p w:rsidR="00590718" w:rsidRPr="00581210" w:rsidRDefault="00590718" w:rsidP="00581210">
      <w:pPr>
        <w:suppressAutoHyphens w:val="0"/>
        <w:spacing w:after="120" w:line="240" w:lineRule="auto"/>
        <w:rPr>
          <w:rFonts w:ascii="Times New Roman" w:hAnsi="Times New Roman" w:cs="Times New Roman"/>
          <w:lang w:eastAsia="en-US"/>
        </w:rPr>
      </w:pPr>
      <w:r>
        <w:rPr>
          <w:rFonts w:ascii="Times New Roman" w:hAnsi="Times New Roman" w:cs="Times New Roman"/>
          <w:b/>
          <w:lang w:eastAsia="en-US"/>
        </w:rPr>
        <w:t>della Ditta</w:t>
      </w:r>
      <w:r w:rsidRPr="00581210">
        <w:rPr>
          <w:rFonts w:ascii="Times New Roman" w:hAnsi="Times New Roman" w:cs="Times New Roman"/>
          <w:b/>
          <w:lang w:eastAsia="en-US"/>
        </w:rPr>
        <w:t xml:space="preserve"> </w:t>
      </w:r>
      <w:r w:rsidRPr="00581210">
        <w:rPr>
          <w:rFonts w:ascii="Times New Roman" w:hAnsi="Times New Roman" w:cs="Times New Roman"/>
          <w:lang w:eastAsia="en-US"/>
        </w:rPr>
        <w:t>__________________________________________________________________</w:t>
      </w:r>
    </w:p>
    <w:p w:rsidR="00590718" w:rsidRPr="00581210" w:rsidRDefault="00590718" w:rsidP="00581210">
      <w:pPr>
        <w:suppressAutoHyphens w:val="0"/>
        <w:spacing w:after="120" w:line="240" w:lineRule="auto"/>
        <w:rPr>
          <w:rFonts w:ascii="Times New Roman" w:hAnsi="Times New Roman" w:cs="Times New Roman"/>
          <w:lang w:eastAsia="en-US"/>
        </w:rPr>
      </w:pPr>
      <w:r w:rsidRPr="00581210">
        <w:rPr>
          <w:rFonts w:ascii="Times New Roman" w:hAnsi="Times New Roman" w:cs="Times New Roman"/>
          <w:b/>
          <w:lang w:eastAsia="en-US"/>
        </w:rPr>
        <w:t xml:space="preserve">con sede legale in </w:t>
      </w:r>
      <w:r w:rsidRPr="00581210">
        <w:rPr>
          <w:rFonts w:ascii="Times New Roman" w:hAnsi="Times New Roman" w:cs="Times New Roman"/>
          <w:lang w:eastAsia="en-US"/>
        </w:rPr>
        <w:t xml:space="preserve">______________________________________________________ </w:t>
      </w:r>
      <w:r w:rsidRPr="00581210">
        <w:rPr>
          <w:rFonts w:ascii="Times New Roman" w:hAnsi="Times New Roman" w:cs="Times New Roman"/>
          <w:b/>
          <w:lang w:eastAsia="en-US"/>
        </w:rPr>
        <w:t xml:space="preserve">Provincia di </w:t>
      </w:r>
      <w:r w:rsidRPr="00581210">
        <w:rPr>
          <w:rFonts w:ascii="Times New Roman" w:hAnsi="Times New Roman" w:cs="Times New Roman"/>
          <w:lang w:eastAsia="en-US"/>
        </w:rPr>
        <w:t>______</w:t>
      </w:r>
    </w:p>
    <w:p w:rsidR="00590718" w:rsidRPr="00581210" w:rsidRDefault="00590718" w:rsidP="00581210">
      <w:pPr>
        <w:suppressAutoHyphens w:val="0"/>
        <w:spacing w:after="120" w:line="240" w:lineRule="auto"/>
        <w:rPr>
          <w:rFonts w:ascii="Times New Roman" w:hAnsi="Times New Roman" w:cs="Times New Roman"/>
          <w:lang w:eastAsia="en-US"/>
        </w:rPr>
      </w:pPr>
      <w:r w:rsidRPr="00581210">
        <w:rPr>
          <w:rFonts w:ascii="Times New Roman" w:hAnsi="Times New Roman" w:cs="Times New Roman"/>
          <w:b/>
          <w:lang w:eastAsia="en-US"/>
        </w:rPr>
        <w:t xml:space="preserve">via/piazza </w:t>
      </w:r>
      <w:r w:rsidRPr="00581210">
        <w:rPr>
          <w:rFonts w:ascii="Times New Roman" w:hAnsi="Times New Roman" w:cs="Times New Roman"/>
          <w:lang w:eastAsia="en-US"/>
        </w:rPr>
        <w:t xml:space="preserve">________________________________________________________ </w:t>
      </w:r>
      <w:r w:rsidRPr="00581210">
        <w:rPr>
          <w:rFonts w:ascii="Times New Roman" w:hAnsi="Times New Roman" w:cs="Times New Roman"/>
          <w:b/>
          <w:lang w:eastAsia="en-US"/>
        </w:rPr>
        <w:t xml:space="preserve">n. </w:t>
      </w:r>
      <w:r w:rsidRPr="00581210">
        <w:rPr>
          <w:rFonts w:ascii="Times New Roman" w:hAnsi="Times New Roman" w:cs="Times New Roman"/>
          <w:lang w:eastAsia="en-US"/>
        </w:rPr>
        <w:t xml:space="preserve">______ </w:t>
      </w:r>
      <w:r w:rsidRPr="00581210">
        <w:rPr>
          <w:rFonts w:ascii="Times New Roman" w:hAnsi="Times New Roman" w:cs="Times New Roman"/>
          <w:b/>
          <w:lang w:eastAsia="en-US"/>
        </w:rPr>
        <w:t xml:space="preserve">c.a.p. </w:t>
      </w:r>
      <w:r w:rsidRPr="00581210">
        <w:rPr>
          <w:rFonts w:ascii="Times New Roman" w:hAnsi="Times New Roman" w:cs="Times New Roman"/>
          <w:lang w:eastAsia="en-US"/>
        </w:rPr>
        <w:t>_______</w:t>
      </w:r>
    </w:p>
    <w:p w:rsidR="00590718" w:rsidRPr="00581210" w:rsidRDefault="00590718" w:rsidP="00581210">
      <w:pPr>
        <w:suppressAutoHyphens w:val="0"/>
        <w:spacing w:after="120" w:line="240" w:lineRule="auto"/>
        <w:rPr>
          <w:rFonts w:ascii="Times New Roman" w:hAnsi="Times New Roman" w:cs="Times New Roman"/>
          <w:lang w:eastAsia="en-US"/>
        </w:rPr>
      </w:pPr>
      <w:r w:rsidRPr="00581210">
        <w:rPr>
          <w:rFonts w:ascii="Times New Roman" w:hAnsi="Times New Roman" w:cs="Times New Roman"/>
          <w:b/>
          <w:lang w:eastAsia="en-US"/>
        </w:rPr>
        <w:t xml:space="preserve">codice fiscale: </w:t>
      </w:r>
      <w:r w:rsidRPr="00581210">
        <w:rPr>
          <w:rFonts w:ascii="Times New Roman" w:hAnsi="Times New Roman" w:cs="Times New Roman"/>
          <w:lang w:eastAsia="en-US"/>
        </w:rPr>
        <w:t>___________________________________________________________________________</w:t>
      </w:r>
    </w:p>
    <w:p w:rsidR="00590718" w:rsidRDefault="00590718" w:rsidP="00581210">
      <w:pPr>
        <w:suppressAutoHyphens w:val="0"/>
        <w:spacing w:after="120" w:line="240" w:lineRule="auto"/>
        <w:rPr>
          <w:rFonts w:ascii="Times New Roman" w:hAnsi="Times New Roman" w:cs="Times New Roman"/>
          <w:b/>
          <w:lang w:eastAsia="en-US"/>
        </w:rPr>
      </w:pPr>
      <w:r w:rsidRPr="00581210">
        <w:rPr>
          <w:rFonts w:ascii="Times New Roman" w:hAnsi="Times New Roman" w:cs="Times New Roman"/>
          <w:b/>
          <w:lang w:eastAsia="en-US"/>
        </w:rPr>
        <w:t>partita IVA</w:t>
      </w:r>
      <w:r>
        <w:rPr>
          <w:rFonts w:ascii="Times New Roman" w:hAnsi="Times New Roman" w:cs="Times New Roman"/>
          <w:b/>
          <w:lang w:eastAsia="en-US"/>
        </w:rPr>
        <w:t>:______________________________________</w:t>
      </w:r>
      <w:r w:rsidRPr="00581210">
        <w:rPr>
          <w:rFonts w:ascii="Times New Roman" w:hAnsi="Times New Roman" w:cs="Times New Roman"/>
          <w:b/>
          <w:lang w:eastAsia="en-US"/>
        </w:rPr>
        <w:t xml:space="preserve"> </w:t>
      </w:r>
    </w:p>
    <w:p w:rsidR="00590718" w:rsidRPr="00B74C6C" w:rsidRDefault="00590718" w:rsidP="00B74C6C">
      <w:pPr>
        <w:tabs>
          <w:tab w:val="left" w:pos="5869"/>
        </w:tabs>
        <w:suppressAutoHyphens w:val="0"/>
        <w:spacing w:after="120"/>
        <w:jc w:val="both"/>
        <w:rPr>
          <w:rFonts w:ascii="Times New Roman" w:hAnsi="Times New Roman" w:cs="Times New Roman"/>
          <w:b/>
        </w:rPr>
      </w:pPr>
      <w:r w:rsidRPr="00B74C6C">
        <w:rPr>
          <w:rFonts w:ascii="Times New Roman" w:hAnsi="Times New Roman" w:cs="Times New Roman"/>
          <w:b/>
        </w:rPr>
        <w:t>iscri</w:t>
      </w:r>
      <w:r>
        <w:rPr>
          <w:rFonts w:ascii="Times New Roman" w:hAnsi="Times New Roman" w:cs="Times New Roman"/>
          <w:b/>
        </w:rPr>
        <w:t xml:space="preserve">zione </w:t>
      </w:r>
      <w:r w:rsidRPr="00B74C6C">
        <w:rPr>
          <w:rFonts w:ascii="Times New Roman" w:hAnsi="Times New Roman" w:cs="Times New Roman"/>
          <w:b/>
        </w:rPr>
        <w:t xml:space="preserve"> dal ______________ al Registro delle Imprese di __________, al numero __________ </w:t>
      </w:r>
      <w:r w:rsidRPr="00B74C6C">
        <w:rPr>
          <w:rFonts w:ascii="Times New Roman" w:hAnsi="Times New Roman" w:cs="Times New Roman"/>
          <w:b/>
        </w:rPr>
        <w:tab/>
      </w:r>
    </w:p>
    <w:p w:rsidR="00590718" w:rsidRPr="00581210" w:rsidRDefault="00590718" w:rsidP="00581210">
      <w:pPr>
        <w:suppressAutoHyphens w:val="0"/>
        <w:spacing w:after="240" w:line="240" w:lineRule="atLeast"/>
        <w:jc w:val="both"/>
        <w:rPr>
          <w:rFonts w:ascii="Times New Roman" w:hAnsi="Times New Roman" w:cs="Times New Roman"/>
          <w:lang w:eastAsia="it-IT"/>
        </w:rPr>
      </w:pPr>
      <w:r w:rsidRPr="00581210">
        <w:rPr>
          <w:rFonts w:ascii="Times New Roman" w:hAnsi="Times New Roman" w:cs="Times New Roman"/>
          <w:lang w:eastAsia="it-IT"/>
        </w:rPr>
        <w:t xml:space="preserve">consapevole, ai sensi e per gli effetti dell’art. 76 del </w:t>
      </w:r>
      <w:r>
        <w:rPr>
          <w:rFonts w:ascii="Times New Roman" w:hAnsi="Times New Roman" w:cs="Times New Roman"/>
          <w:lang w:eastAsia="it-IT"/>
        </w:rPr>
        <w:t>D</w:t>
      </w:r>
      <w:r w:rsidRPr="00581210">
        <w:rPr>
          <w:rFonts w:ascii="Times New Roman" w:hAnsi="Times New Roman" w:cs="Times New Roman"/>
          <w:lang w:eastAsia="it-IT"/>
        </w:rPr>
        <w:t>.P.R. 445/2000, delle responsabilità e delle conseguenze civili e penali previste in caso di dichiarazioni mendaci e/o formazione o uso di atti falsi, nonché in caso di esibizione di atti contenenti dati non più corrispondenti a verità e consapevole</w:t>
      </w:r>
      <w:r>
        <w:rPr>
          <w:rFonts w:ascii="Times New Roman" w:hAnsi="Times New Roman" w:cs="Times New Roman"/>
          <w:lang w:eastAsia="it-IT"/>
        </w:rPr>
        <w:t>,</w:t>
      </w:r>
      <w:r w:rsidRPr="00581210">
        <w:rPr>
          <w:rFonts w:ascii="Times New Roman" w:hAnsi="Times New Roman" w:cs="Times New Roman"/>
          <w:lang w:eastAsia="it-IT"/>
        </w:rPr>
        <w:t xml:space="preserve"> altresì</w:t>
      </w:r>
      <w:r>
        <w:rPr>
          <w:rFonts w:ascii="Times New Roman" w:hAnsi="Times New Roman" w:cs="Times New Roman"/>
          <w:lang w:eastAsia="it-IT"/>
        </w:rPr>
        <w:t>,</w:t>
      </w:r>
      <w:r w:rsidRPr="00581210">
        <w:rPr>
          <w:rFonts w:ascii="Times New Roman" w:hAnsi="Times New Roman" w:cs="Times New Roman"/>
          <w:lang w:eastAsia="it-IT"/>
        </w:rPr>
        <w:t xml:space="preserve"> che qualora emerga la non veridicità del contenuto della presente dichiarazione si avrà la decadenza dai benefici eventualmente conseguiti ai sensi dell’art. 75 del </w:t>
      </w:r>
      <w:r>
        <w:rPr>
          <w:rFonts w:ascii="Times New Roman" w:hAnsi="Times New Roman" w:cs="Times New Roman"/>
          <w:lang w:eastAsia="it-IT"/>
        </w:rPr>
        <w:t>D</w:t>
      </w:r>
      <w:r w:rsidRPr="00581210">
        <w:rPr>
          <w:rFonts w:ascii="Times New Roman" w:hAnsi="Times New Roman" w:cs="Times New Roman"/>
          <w:lang w:eastAsia="it-IT"/>
        </w:rPr>
        <w:t xml:space="preserve">.P.R. n. 445/2000 e l’applicazione di ogni altra sanzione prevista dalla legge, nella predetta qualità, ai sensi e per gli effetti di cui agli artt. 46 e 47 del </w:t>
      </w:r>
      <w:r>
        <w:rPr>
          <w:rFonts w:ascii="Times New Roman" w:hAnsi="Times New Roman" w:cs="Times New Roman"/>
          <w:lang w:eastAsia="it-IT"/>
        </w:rPr>
        <w:t>D</w:t>
      </w:r>
      <w:r w:rsidRPr="00581210">
        <w:rPr>
          <w:rFonts w:ascii="Times New Roman" w:hAnsi="Times New Roman" w:cs="Times New Roman"/>
          <w:lang w:eastAsia="it-IT"/>
        </w:rPr>
        <w:t>.P.R. n. 445</w:t>
      </w:r>
      <w:r>
        <w:rPr>
          <w:rFonts w:ascii="Times New Roman" w:hAnsi="Times New Roman" w:cs="Times New Roman"/>
          <w:lang w:eastAsia="it-IT"/>
        </w:rPr>
        <w:t>/2</w:t>
      </w:r>
      <w:r w:rsidRPr="00581210">
        <w:rPr>
          <w:rFonts w:ascii="Times New Roman" w:hAnsi="Times New Roman" w:cs="Times New Roman"/>
          <w:lang w:eastAsia="it-IT"/>
        </w:rPr>
        <w:t>000</w:t>
      </w:r>
      <w:r>
        <w:rPr>
          <w:rFonts w:ascii="Times New Roman" w:hAnsi="Times New Roman" w:cs="Times New Roman"/>
          <w:lang w:eastAsia="it-IT"/>
        </w:rPr>
        <w:t xml:space="preserve"> e s.m.i.</w:t>
      </w:r>
      <w:r w:rsidRPr="00581210">
        <w:rPr>
          <w:rFonts w:ascii="Times New Roman" w:hAnsi="Times New Roman" w:cs="Times New Roman"/>
          <w:lang w:eastAsia="it-IT"/>
        </w:rPr>
        <w:t xml:space="preserve">; </w:t>
      </w:r>
    </w:p>
    <w:p w:rsidR="00590718" w:rsidRPr="00581210" w:rsidRDefault="00590718" w:rsidP="00581210">
      <w:pPr>
        <w:suppressAutoHyphens w:val="0"/>
        <w:spacing w:after="240" w:line="240" w:lineRule="atLeast"/>
        <w:rPr>
          <w:rFonts w:ascii="Times New Roman" w:hAnsi="Times New Roman" w:cs="Times New Roman"/>
          <w:lang w:eastAsia="it-IT"/>
        </w:rPr>
      </w:pPr>
      <w:r w:rsidRPr="00581210">
        <w:rPr>
          <w:rFonts w:ascii="Times New Roman" w:hAnsi="Times New Roman" w:cs="Times New Roman"/>
          <w:lang w:eastAsia="it-IT"/>
        </w:rPr>
        <w:t>in relazione al Bando di G</w:t>
      </w:r>
      <w:r>
        <w:rPr>
          <w:rFonts w:ascii="Times New Roman" w:hAnsi="Times New Roman" w:cs="Times New Roman"/>
          <w:lang w:eastAsia="it-IT"/>
        </w:rPr>
        <w:t>ara per la procedura in oggetto</w:t>
      </w:r>
    </w:p>
    <w:p w:rsidR="00590718" w:rsidRPr="00581210" w:rsidRDefault="00590718" w:rsidP="00581210">
      <w:pPr>
        <w:suppressAutoHyphens w:val="0"/>
        <w:spacing w:before="240" w:after="240" w:line="240" w:lineRule="atLeast"/>
        <w:jc w:val="center"/>
        <w:rPr>
          <w:rFonts w:ascii="Times New Roman" w:hAnsi="Times New Roman" w:cs="Times New Roman"/>
          <w:b/>
          <w:lang w:eastAsia="it-IT"/>
        </w:rPr>
      </w:pPr>
      <w:r w:rsidRPr="00581210">
        <w:rPr>
          <w:rFonts w:ascii="Times New Roman" w:hAnsi="Times New Roman" w:cs="Times New Roman"/>
          <w:b/>
          <w:lang w:eastAsia="it-IT"/>
        </w:rPr>
        <w:t xml:space="preserve">CHIEDE </w:t>
      </w:r>
    </w:p>
    <w:p w:rsidR="00590718" w:rsidRPr="00581210" w:rsidRDefault="00590718" w:rsidP="00581210">
      <w:pPr>
        <w:suppressAutoHyphens w:val="0"/>
        <w:spacing w:after="240" w:line="240" w:lineRule="atLeast"/>
        <w:jc w:val="both"/>
        <w:rPr>
          <w:rFonts w:ascii="Times New Roman" w:hAnsi="Times New Roman" w:cs="Times New Roman"/>
          <w:lang w:eastAsia="it-IT"/>
        </w:rPr>
      </w:pPr>
      <w:r w:rsidRPr="00581210">
        <w:rPr>
          <w:rFonts w:ascii="Times New Roman" w:hAnsi="Times New Roman" w:cs="Times New Roman"/>
          <w:lang w:eastAsia="it-IT"/>
        </w:rPr>
        <w:t>di partecipare al/i Lotto/i</w:t>
      </w:r>
      <w:r>
        <w:rPr>
          <w:rFonts w:ascii="Times New Roman" w:hAnsi="Times New Roman" w:cs="Times New Roman"/>
          <w:lang w:eastAsia="it-IT"/>
        </w:rPr>
        <w:t xml:space="preserve"> e/o al/i sublotto/i  </w:t>
      </w:r>
      <w:r w:rsidRPr="00581210">
        <w:rPr>
          <w:rFonts w:ascii="Times New Roman" w:hAnsi="Times New Roman" w:cs="Times New Roman"/>
          <w:lang w:eastAsia="it-IT"/>
        </w:rPr>
        <w:t>______________</w:t>
      </w:r>
    </w:p>
    <w:p w:rsidR="00590718" w:rsidRPr="00581210" w:rsidRDefault="00590718" w:rsidP="00581210">
      <w:pPr>
        <w:suppressAutoHyphens w:val="0"/>
        <w:spacing w:after="240" w:line="240" w:lineRule="atLeast"/>
        <w:jc w:val="both"/>
        <w:rPr>
          <w:rFonts w:ascii="Times New Roman" w:hAnsi="Times New Roman" w:cs="Times New Roman"/>
          <w:lang w:eastAsia="it-IT"/>
        </w:rPr>
      </w:pPr>
      <w:r w:rsidRPr="00581210">
        <w:rPr>
          <w:rFonts w:ascii="Times New Roman" w:hAnsi="Times New Roman" w:cs="Times New Roman"/>
          <w:lang w:eastAsia="it-IT"/>
        </w:rPr>
        <w:t>di partecipare alla procedura medesima nella seguente qualità</w:t>
      </w:r>
      <w:r>
        <w:rPr>
          <w:rFonts w:ascii="Times New Roman" w:hAnsi="Times New Roman" w:cs="Times New Roman"/>
          <w:lang w:eastAsia="it-IT"/>
        </w:rPr>
        <w:t xml:space="preserve"> di</w:t>
      </w:r>
    </w:p>
    <w:p w:rsidR="00590718" w:rsidRPr="00581210" w:rsidRDefault="00590718" w:rsidP="00581210">
      <w:pPr>
        <w:suppressAutoHyphens w:val="0"/>
        <w:spacing w:after="120" w:line="240" w:lineRule="atLeast"/>
        <w:jc w:val="both"/>
        <w:rPr>
          <w:rFonts w:ascii="Times New Roman" w:hAnsi="Times New Roman" w:cs="Times New Roman"/>
          <w:lang w:eastAsia="it-IT"/>
        </w:rPr>
      </w:pPr>
      <w:r w:rsidRPr="00581210">
        <w:rPr>
          <w:rFonts w:ascii="Times New Roman" w:hAnsi="Times New Roman" w:cs="Times New Roman"/>
          <w:lang w:eastAsia="it-IT"/>
        </w:rPr>
        <w:t>[</w:t>
      </w:r>
      <w:r w:rsidRPr="00581210">
        <w:rPr>
          <w:rFonts w:ascii="Times New Roman" w:hAnsi="Times New Roman" w:cs="Times New Roman"/>
          <w:i/>
          <w:lang w:eastAsia="it-IT"/>
        </w:rPr>
        <w:t>selezionare la casella corrispondente al regime soggettivo di partecipazione alla procedura</w:t>
      </w:r>
      <w:r w:rsidRPr="00581210">
        <w:rPr>
          <w:rFonts w:ascii="Times New Roman" w:hAnsi="Times New Roman" w:cs="Times New Roman"/>
          <w:lang w:eastAsia="it-IT"/>
        </w:rPr>
        <w:t xml:space="preserve">] </w:t>
      </w:r>
    </w:p>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r w:rsidRPr="00581210">
        <w:rPr>
          <w:rFonts w:ascii="Times New Roman" w:hAnsi="Times New Roman" w:cs="Times New Roman"/>
          <w:lang w:eastAsia="it-IT"/>
        </w:rPr>
        <w:t>□</w:t>
      </w:r>
      <w:r w:rsidRPr="00581210">
        <w:rPr>
          <w:rFonts w:ascii="Times New Roman" w:hAnsi="Times New Roman" w:cs="Times New Roman"/>
          <w:lang w:eastAsia="it-IT"/>
        </w:rPr>
        <w:tab/>
        <w:t>operatore economico singolo</w:t>
      </w:r>
    </w:p>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r w:rsidRPr="00581210">
        <w:rPr>
          <w:rFonts w:ascii="Times New Roman" w:hAnsi="Times New Roman" w:cs="Times New Roman"/>
          <w:lang w:eastAsia="it-IT"/>
        </w:rPr>
        <w:t>[</w:t>
      </w:r>
      <w:r w:rsidRPr="00581210">
        <w:rPr>
          <w:rFonts w:ascii="Times New Roman" w:hAnsi="Times New Roman" w:cs="Times New Roman"/>
          <w:i/>
          <w:lang w:eastAsia="it-IT"/>
        </w:rPr>
        <w:t>ovvero</w:t>
      </w:r>
      <w:r w:rsidRPr="00581210">
        <w:rPr>
          <w:rFonts w:ascii="Times New Roman" w:hAnsi="Times New Roman" w:cs="Times New Roman"/>
          <w:lang w:eastAsia="it-IT"/>
        </w:rPr>
        <w:t>]</w:t>
      </w:r>
    </w:p>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r w:rsidRPr="00581210">
        <w:rPr>
          <w:rFonts w:ascii="Times New Roman" w:hAnsi="Times New Roman" w:cs="Times New Roman"/>
          <w:lang w:eastAsia="it-IT"/>
        </w:rPr>
        <w:t>□</w:t>
      </w:r>
      <w:r w:rsidRPr="00581210">
        <w:rPr>
          <w:rFonts w:ascii="Times New Roman" w:hAnsi="Times New Roman" w:cs="Times New Roman"/>
          <w:lang w:eastAsia="it-IT"/>
        </w:rPr>
        <w:tab/>
        <w:t>consorzio con le seguenti imprese consorziate: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
        <w:gridCol w:w="3952"/>
        <w:gridCol w:w="5211"/>
      </w:tblGrid>
      <w:tr w:rsidR="00590718" w:rsidRPr="00581210" w:rsidTr="00374986">
        <w:trPr>
          <w:trHeight w:val="166"/>
          <w:tblHeader/>
        </w:trPr>
        <w:tc>
          <w:tcPr>
            <w:tcW w:w="357" w:type="dxa"/>
          </w:tcPr>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p>
        </w:tc>
        <w:tc>
          <w:tcPr>
            <w:tcW w:w="3952" w:type="dxa"/>
          </w:tcPr>
          <w:p w:rsidR="00590718" w:rsidRPr="00581210" w:rsidRDefault="00590718" w:rsidP="00581210">
            <w:pPr>
              <w:tabs>
                <w:tab w:val="left" w:pos="360"/>
              </w:tabs>
              <w:suppressAutoHyphens w:val="0"/>
              <w:spacing w:after="120" w:line="240" w:lineRule="atLeast"/>
              <w:jc w:val="center"/>
              <w:rPr>
                <w:rFonts w:ascii="Times New Roman" w:hAnsi="Times New Roman" w:cs="Times New Roman"/>
                <w:b/>
                <w:lang w:eastAsia="it-IT"/>
              </w:rPr>
            </w:pPr>
            <w:r w:rsidRPr="00581210">
              <w:rPr>
                <w:rFonts w:ascii="Times New Roman" w:hAnsi="Times New Roman" w:cs="Times New Roman"/>
                <w:b/>
                <w:lang w:eastAsia="it-IT"/>
              </w:rPr>
              <w:t>Denominazione</w:t>
            </w:r>
          </w:p>
        </w:tc>
        <w:tc>
          <w:tcPr>
            <w:tcW w:w="5211" w:type="dxa"/>
          </w:tcPr>
          <w:p w:rsidR="00590718" w:rsidRPr="00581210" w:rsidRDefault="00590718" w:rsidP="00581210">
            <w:pPr>
              <w:tabs>
                <w:tab w:val="left" w:pos="360"/>
              </w:tabs>
              <w:suppressAutoHyphens w:val="0"/>
              <w:spacing w:after="120" w:line="240" w:lineRule="atLeast"/>
              <w:jc w:val="center"/>
              <w:rPr>
                <w:rFonts w:ascii="Times New Roman" w:hAnsi="Times New Roman" w:cs="Times New Roman"/>
                <w:b/>
                <w:lang w:eastAsia="it-IT"/>
              </w:rPr>
            </w:pPr>
            <w:r w:rsidRPr="00581210">
              <w:rPr>
                <w:rFonts w:ascii="Times New Roman" w:hAnsi="Times New Roman" w:cs="Times New Roman"/>
                <w:b/>
                <w:lang w:eastAsia="it-IT"/>
              </w:rPr>
              <w:t>Sede legale</w:t>
            </w:r>
          </w:p>
        </w:tc>
      </w:tr>
      <w:tr w:rsidR="00590718" w:rsidRPr="00581210" w:rsidTr="00B74C6C">
        <w:trPr>
          <w:trHeight w:val="461"/>
        </w:trPr>
        <w:tc>
          <w:tcPr>
            <w:tcW w:w="357" w:type="dxa"/>
          </w:tcPr>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r w:rsidRPr="00581210">
              <w:rPr>
                <w:rFonts w:ascii="Times New Roman" w:hAnsi="Times New Roman" w:cs="Times New Roman"/>
                <w:lang w:eastAsia="it-IT"/>
              </w:rPr>
              <w:t>1</w:t>
            </w:r>
          </w:p>
        </w:tc>
        <w:tc>
          <w:tcPr>
            <w:tcW w:w="3952" w:type="dxa"/>
          </w:tcPr>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p>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p>
        </w:tc>
        <w:tc>
          <w:tcPr>
            <w:tcW w:w="5211" w:type="dxa"/>
          </w:tcPr>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p>
        </w:tc>
      </w:tr>
      <w:tr w:rsidR="00590718" w:rsidRPr="00581210" w:rsidTr="00374986">
        <w:tc>
          <w:tcPr>
            <w:tcW w:w="357" w:type="dxa"/>
          </w:tcPr>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r w:rsidRPr="00581210">
              <w:rPr>
                <w:rFonts w:ascii="Times New Roman" w:hAnsi="Times New Roman" w:cs="Times New Roman"/>
                <w:lang w:eastAsia="it-IT"/>
              </w:rPr>
              <w:t>2</w:t>
            </w:r>
          </w:p>
        </w:tc>
        <w:tc>
          <w:tcPr>
            <w:tcW w:w="3952" w:type="dxa"/>
          </w:tcPr>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p>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p>
        </w:tc>
        <w:tc>
          <w:tcPr>
            <w:tcW w:w="5211" w:type="dxa"/>
          </w:tcPr>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p>
        </w:tc>
      </w:tr>
    </w:tbl>
    <w:p w:rsidR="00590718" w:rsidRDefault="00590718" w:rsidP="00581210">
      <w:pPr>
        <w:tabs>
          <w:tab w:val="left" w:pos="360"/>
        </w:tabs>
        <w:suppressAutoHyphens w:val="0"/>
        <w:spacing w:after="120" w:line="240" w:lineRule="atLeast"/>
        <w:jc w:val="both"/>
        <w:rPr>
          <w:rFonts w:ascii="Times New Roman" w:hAnsi="Times New Roman" w:cs="Times New Roman"/>
          <w:lang w:eastAsia="it-IT"/>
        </w:rPr>
      </w:pPr>
    </w:p>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r w:rsidRPr="00581210">
        <w:rPr>
          <w:rFonts w:ascii="Times New Roman" w:hAnsi="Times New Roman" w:cs="Times New Roman"/>
          <w:lang w:eastAsia="it-IT"/>
        </w:rPr>
        <w:t>[</w:t>
      </w:r>
      <w:r w:rsidRPr="00581210">
        <w:rPr>
          <w:rFonts w:ascii="Times New Roman" w:hAnsi="Times New Roman" w:cs="Times New Roman"/>
          <w:i/>
          <w:lang w:eastAsia="it-IT"/>
        </w:rPr>
        <w:t>ovvero</w:t>
      </w:r>
      <w:r w:rsidRPr="00581210">
        <w:rPr>
          <w:rFonts w:ascii="Times New Roman" w:hAnsi="Times New Roman" w:cs="Times New Roman"/>
          <w:lang w:eastAsia="it-IT"/>
        </w:rPr>
        <w:t>]</w:t>
      </w:r>
    </w:p>
    <w:p w:rsidR="00590718" w:rsidRPr="00581210" w:rsidRDefault="00590718" w:rsidP="00E37300">
      <w:pPr>
        <w:tabs>
          <w:tab w:val="left" w:pos="360"/>
        </w:tabs>
        <w:suppressAutoHyphens w:val="0"/>
        <w:spacing w:after="120" w:line="240" w:lineRule="atLeast"/>
        <w:jc w:val="both"/>
        <w:rPr>
          <w:rFonts w:ascii="Times New Roman" w:hAnsi="Times New Roman" w:cs="Times New Roman"/>
          <w:lang w:eastAsia="it-IT"/>
        </w:rPr>
      </w:pPr>
      <w:r w:rsidRPr="00581210">
        <w:rPr>
          <w:rFonts w:ascii="Times New Roman" w:hAnsi="Times New Roman" w:cs="Times New Roman"/>
          <w:lang w:eastAsia="it-IT"/>
        </w:rPr>
        <w:t>□</w:t>
      </w:r>
      <w:r w:rsidRPr="00581210">
        <w:rPr>
          <w:rFonts w:ascii="Times New Roman" w:hAnsi="Times New Roman" w:cs="Times New Roman"/>
          <w:lang w:eastAsia="it-IT"/>
        </w:rPr>
        <w:tab/>
        <w:t>[mandatario] [mandante] in raggruppamento temporaneo di operatori economici di tipo:</w:t>
      </w:r>
    </w:p>
    <w:p w:rsidR="00590718" w:rsidRPr="00581210" w:rsidRDefault="00590718" w:rsidP="00581210">
      <w:pPr>
        <w:tabs>
          <w:tab w:val="left" w:pos="360"/>
        </w:tabs>
        <w:suppressAutoHyphens w:val="0"/>
        <w:spacing w:after="120" w:line="240" w:lineRule="atLeast"/>
        <w:ind w:left="357"/>
        <w:jc w:val="both"/>
        <w:rPr>
          <w:rFonts w:ascii="Times New Roman" w:hAnsi="Times New Roman" w:cs="Times New Roman"/>
          <w:lang w:eastAsia="it-IT"/>
        </w:rPr>
      </w:pPr>
      <w:r w:rsidRPr="00581210">
        <w:rPr>
          <w:rFonts w:ascii="Times New Roman" w:hAnsi="Times New Roman" w:cs="Times New Roman"/>
          <w:lang w:eastAsia="it-IT"/>
        </w:rPr>
        <w:t>º orizzontale</w:t>
      </w:r>
    </w:p>
    <w:p w:rsidR="00590718" w:rsidRPr="00581210" w:rsidRDefault="00590718" w:rsidP="00581210">
      <w:pPr>
        <w:tabs>
          <w:tab w:val="left" w:pos="360"/>
        </w:tabs>
        <w:suppressAutoHyphens w:val="0"/>
        <w:spacing w:after="120" w:line="240" w:lineRule="atLeast"/>
        <w:ind w:left="360"/>
        <w:jc w:val="both"/>
        <w:rPr>
          <w:rFonts w:ascii="Times New Roman" w:hAnsi="Times New Roman" w:cs="Times New Roman"/>
          <w:lang w:eastAsia="it-IT"/>
        </w:rPr>
      </w:pPr>
      <w:r w:rsidRPr="00581210">
        <w:rPr>
          <w:rFonts w:ascii="Times New Roman" w:hAnsi="Times New Roman" w:cs="Times New Roman"/>
          <w:lang w:eastAsia="it-IT"/>
        </w:rPr>
        <w:t>º verticale</w:t>
      </w:r>
    </w:p>
    <w:p w:rsidR="00590718" w:rsidRPr="00581210" w:rsidRDefault="00590718" w:rsidP="00581210">
      <w:pPr>
        <w:tabs>
          <w:tab w:val="left" w:pos="360"/>
        </w:tabs>
        <w:suppressAutoHyphens w:val="0"/>
        <w:spacing w:after="120" w:line="240" w:lineRule="atLeast"/>
        <w:ind w:left="360"/>
        <w:jc w:val="both"/>
        <w:rPr>
          <w:rFonts w:ascii="Times New Roman" w:hAnsi="Times New Roman" w:cs="Times New Roman"/>
          <w:lang w:eastAsia="it-IT"/>
        </w:rPr>
      </w:pPr>
      <w:r w:rsidRPr="00581210">
        <w:rPr>
          <w:rFonts w:ascii="Times New Roman" w:hAnsi="Times New Roman" w:cs="Times New Roman"/>
          <w:lang w:eastAsia="it-IT"/>
        </w:rPr>
        <w:lastRenderedPageBreak/>
        <w:t>º misto</w:t>
      </w:r>
    </w:p>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r w:rsidRPr="00581210">
        <w:rPr>
          <w:rFonts w:ascii="Times New Roman" w:hAnsi="Times New Roman" w:cs="Times New Roman"/>
          <w:lang w:eastAsia="it-IT"/>
        </w:rPr>
        <w:t>[</w:t>
      </w:r>
      <w:r w:rsidRPr="00581210">
        <w:rPr>
          <w:rFonts w:ascii="Times New Roman" w:hAnsi="Times New Roman" w:cs="Times New Roman"/>
          <w:i/>
          <w:lang w:eastAsia="it-IT"/>
        </w:rPr>
        <w:t>ovvero</w:t>
      </w:r>
      <w:r w:rsidRPr="00581210">
        <w:rPr>
          <w:rFonts w:ascii="Times New Roman" w:hAnsi="Times New Roman" w:cs="Times New Roman"/>
          <w:lang w:eastAsia="it-IT"/>
        </w:rPr>
        <w:t>]</w:t>
      </w:r>
    </w:p>
    <w:p w:rsidR="00590718" w:rsidRPr="00581210" w:rsidRDefault="00590718" w:rsidP="00581210">
      <w:pPr>
        <w:tabs>
          <w:tab w:val="left" w:pos="360"/>
        </w:tabs>
        <w:suppressAutoHyphens w:val="0"/>
        <w:spacing w:after="0" w:line="240" w:lineRule="atLeast"/>
        <w:jc w:val="both"/>
        <w:rPr>
          <w:rFonts w:ascii="Times New Roman" w:hAnsi="Times New Roman" w:cs="Times New Roman"/>
          <w:lang w:eastAsia="it-IT"/>
        </w:rPr>
      </w:pPr>
      <w:r w:rsidRPr="00581210">
        <w:rPr>
          <w:rFonts w:ascii="Times New Roman" w:hAnsi="Times New Roman" w:cs="Times New Roman"/>
          <w:lang w:eastAsia="it-IT"/>
        </w:rPr>
        <w:t>□</w:t>
      </w:r>
      <w:r w:rsidRPr="00581210">
        <w:rPr>
          <w:rFonts w:ascii="Times New Roman" w:hAnsi="Times New Roman" w:cs="Times New Roman"/>
          <w:lang w:eastAsia="it-IT"/>
        </w:rPr>
        <w:tab/>
        <w:t>[capogruppo] [consorziato] in consorzio ordinario</w:t>
      </w:r>
    </w:p>
    <w:p w:rsidR="00590718" w:rsidRPr="00581210" w:rsidRDefault="00590718" w:rsidP="00581210">
      <w:pPr>
        <w:tabs>
          <w:tab w:val="left" w:pos="360"/>
        </w:tabs>
        <w:suppressAutoHyphens w:val="0"/>
        <w:spacing w:after="0" w:line="240" w:lineRule="atLeast"/>
        <w:ind w:left="360"/>
        <w:jc w:val="both"/>
        <w:rPr>
          <w:rFonts w:ascii="Times New Roman" w:hAnsi="Times New Roman" w:cs="Times New Roman"/>
          <w:lang w:eastAsia="it-IT"/>
        </w:rPr>
      </w:pPr>
      <w:r w:rsidRPr="00581210">
        <w:rPr>
          <w:rFonts w:ascii="Times New Roman" w:hAnsi="Times New Roman" w:cs="Times New Roman"/>
          <w:lang w:eastAsia="it-IT"/>
        </w:rPr>
        <w:t xml:space="preserve">con i seguenti operatori economici concorrenti e con la seguente ripartizione dell’appalto tra i medesimi, ai sensi dell’art. </w:t>
      </w:r>
      <w:r>
        <w:rPr>
          <w:rFonts w:ascii="Times New Roman" w:hAnsi="Times New Roman" w:cs="Times New Roman"/>
          <w:lang w:eastAsia="it-IT"/>
        </w:rPr>
        <w:t>6</w:t>
      </w:r>
      <w:r w:rsidRPr="00581210">
        <w:rPr>
          <w:rFonts w:ascii="Times New Roman" w:hAnsi="Times New Roman" w:cs="Times New Roman"/>
          <w:lang w:eastAsia="it-IT"/>
        </w:rPr>
        <w:t xml:space="preserve">8, comma </w:t>
      </w:r>
      <w:r>
        <w:rPr>
          <w:rFonts w:ascii="Times New Roman" w:hAnsi="Times New Roman" w:cs="Times New Roman"/>
          <w:lang w:eastAsia="it-IT"/>
        </w:rPr>
        <w:t>2</w:t>
      </w:r>
      <w:r w:rsidRPr="00581210">
        <w:rPr>
          <w:rFonts w:ascii="Times New Roman" w:hAnsi="Times New Roman" w:cs="Times New Roman"/>
          <w:lang w:eastAsia="it-IT"/>
        </w:rPr>
        <w:t>, del Codice:</w:t>
      </w:r>
    </w:p>
    <w:p w:rsidR="00590718" w:rsidRPr="00581210" w:rsidRDefault="00590718" w:rsidP="00581210">
      <w:pPr>
        <w:tabs>
          <w:tab w:val="left" w:pos="360"/>
        </w:tabs>
        <w:suppressAutoHyphens w:val="0"/>
        <w:spacing w:after="120" w:line="240" w:lineRule="atLeast"/>
        <w:jc w:val="both"/>
        <w:rPr>
          <w:rFonts w:ascii="Times New Roman" w:hAnsi="Times New Roman" w:cs="Times New Roman"/>
          <w:i/>
          <w:lang w:eastAsia="it-IT"/>
        </w:rPr>
      </w:pPr>
      <w:r w:rsidRPr="00581210">
        <w:rPr>
          <w:rFonts w:ascii="Times New Roman" w:hAnsi="Times New Roman" w:cs="Times New Roman"/>
          <w:i/>
          <w:lang w:eastAsia="it-IT"/>
        </w:rPr>
        <w:t>[quadro da compilare solo in caso di raggruppamento temporaneo o consorzio ordinario, costituendi o costituiti. In tal caso, per ciascun operatore occorrerà indicare la denominazione, la sede legale e le parti di appalto che la medesima eseguirà]</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3402"/>
        <w:gridCol w:w="2799"/>
      </w:tblGrid>
      <w:tr w:rsidR="00590718" w:rsidRPr="00581210" w:rsidTr="0038123A">
        <w:trPr>
          <w:trHeight w:val="547"/>
        </w:trPr>
        <w:tc>
          <w:tcPr>
            <w:tcW w:w="3652" w:type="dxa"/>
          </w:tcPr>
          <w:p w:rsidR="00590718" w:rsidRPr="00581210" w:rsidRDefault="00590718" w:rsidP="00581210">
            <w:pPr>
              <w:tabs>
                <w:tab w:val="left" w:pos="360"/>
              </w:tabs>
              <w:suppressAutoHyphens w:val="0"/>
              <w:spacing w:after="120" w:line="240" w:lineRule="atLeast"/>
              <w:jc w:val="center"/>
              <w:rPr>
                <w:rFonts w:ascii="Times New Roman" w:hAnsi="Times New Roman" w:cs="Times New Roman"/>
                <w:b/>
                <w:lang w:eastAsia="it-IT"/>
              </w:rPr>
            </w:pPr>
            <w:r w:rsidRPr="00581210">
              <w:rPr>
                <w:rFonts w:ascii="Times New Roman" w:hAnsi="Times New Roman" w:cs="Times New Roman"/>
                <w:b/>
                <w:lang w:eastAsia="it-IT"/>
              </w:rPr>
              <w:t>Operatore Mandatario/Capogruppo</w:t>
            </w:r>
          </w:p>
        </w:tc>
        <w:tc>
          <w:tcPr>
            <w:tcW w:w="3402" w:type="dxa"/>
          </w:tcPr>
          <w:p w:rsidR="00590718" w:rsidRPr="00581210" w:rsidRDefault="00590718" w:rsidP="00581210">
            <w:pPr>
              <w:tabs>
                <w:tab w:val="left" w:pos="360"/>
              </w:tabs>
              <w:suppressAutoHyphens w:val="0"/>
              <w:spacing w:after="120" w:line="240" w:lineRule="atLeast"/>
              <w:jc w:val="center"/>
              <w:rPr>
                <w:rFonts w:ascii="Times New Roman" w:hAnsi="Times New Roman" w:cs="Times New Roman"/>
                <w:b/>
                <w:lang w:eastAsia="it-IT"/>
              </w:rPr>
            </w:pPr>
            <w:r w:rsidRPr="00581210">
              <w:rPr>
                <w:rFonts w:ascii="Times New Roman" w:hAnsi="Times New Roman" w:cs="Times New Roman"/>
                <w:b/>
                <w:lang w:eastAsia="it-IT"/>
              </w:rPr>
              <w:t xml:space="preserve">Parte dell’appalto di competenza </w:t>
            </w:r>
          </w:p>
        </w:tc>
        <w:tc>
          <w:tcPr>
            <w:tcW w:w="2799" w:type="dxa"/>
          </w:tcPr>
          <w:p w:rsidR="00590718" w:rsidRPr="00581210" w:rsidRDefault="00590718" w:rsidP="00581210">
            <w:pPr>
              <w:tabs>
                <w:tab w:val="left" w:pos="360"/>
              </w:tabs>
              <w:suppressAutoHyphens w:val="0"/>
              <w:spacing w:after="120" w:line="240" w:lineRule="atLeast"/>
              <w:jc w:val="center"/>
              <w:rPr>
                <w:rFonts w:ascii="Times New Roman" w:hAnsi="Times New Roman" w:cs="Times New Roman"/>
                <w:b/>
                <w:lang w:eastAsia="it-IT"/>
              </w:rPr>
            </w:pPr>
            <w:r w:rsidRPr="00581210">
              <w:rPr>
                <w:rFonts w:ascii="Times New Roman" w:hAnsi="Times New Roman" w:cs="Times New Roman"/>
                <w:b/>
                <w:lang w:eastAsia="it-IT"/>
              </w:rPr>
              <w:t>Percentuale di esecuzione</w:t>
            </w:r>
          </w:p>
        </w:tc>
      </w:tr>
      <w:tr w:rsidR="00590718" w:rsidRPr="00581210" w:rsidTr="0038123A">
        <w:trPr>
          <w:trHeight w:val="535"/>
        </w:trPr>
        <w:tc>
          <w:tcPr>
            <w:tcW w:w="3652" w:type="dxa"/>
          </w:tcPr>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p>
        </w:tc>
        <w:tc>
          <w:tcPr>
            <w:tcW w:w="3402" w:type="dxa"/>
          </w:tcPr>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p>
        </w:tc>
        <w:tc>
          <w:tcPr>
            <w:tcW w:w="2799" w:type="dxa"/>
          </w:tcPr>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p>
        </w:tc>
      </w:tr>
    </w:tbl>
    <w:p w:rsidR="00590718" w:rsidRPr="00581210" w:rsidRDefault="00590718" w:rsidP="00581210">
      <w:pPr>
        <w:tabs>
          <w:tab w:val="left" w:pos="360"/>
        </w:tabs>
        <w:suppressAutoHyphens w:val="0"/>
        <w:spacing w:after="120" w:line="240" w:lineRule="atLeast"/>
        <w:jc w:val="both"/>
        <w:rPr>
          <w:rFonts w:ascii="Times New Roman" w:hAnsi="Times New Roman" w:cs="Times New Roman"/>
          <w:highlight w:val="yellow"/>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2"/>
        <w:gridCol w:w="3246"/>
        <w:gridCol w:w="2730"/>
      </w:tblGrid>
      <w:tr w:rsidR="00590718" w:rsidRPr="00581210" w:rsidTr="009066DA">
        <w:tc>
          <w:tcPr>
            <w:tcW w:w="3652" w:type="dxa"/>
          </w:tcPr>
          <w:p w:rsidR="00590718" w:rsidRPr="00581210" w:rsidRDefault="00590718" w:rsidP="00581210">
            <w:pPr>
              <w:tabs>
                <w:tab w:val="left" w:pos="360"/>
              </w:tabs>
              <w:suppressAutoHyphens w:val="0"/>
              <w:spacing w:after="120" w:line="240" w:lineRule="atLeast"/>
              <w:jc w:val="center"/>
              <w:rPr>
                <w:rFonts w:ascii="Times New Roman" w:hAnsi="Times New Roman" w:cs="Times New Roman"/>
                <w:b/>
                <w:lang w:eastAsia="it-IT"/>
              </w:rPr>
            </w:pPr>
            <w:r w:rsidRPr="00581210">
              <w:rPr>
                <w:rFonts w:ascii="Times New Roman" w:hAnsi="Times New Roman" w:cs="Times New Roman"/>
                <w:b/>
                <w:lang w:eastAsia="it-IT"/>
              </w:rPr>
              <w:t>Operatore Mandante/Consorziato</w:t>
            </w:r>
          </w:p>
        </w:tc>
        <w:tc>
          <w:tcPr>
            <w:tcW w:w="3246" w:type="dxa"/>
          </w:tcPr>
          <w:p w:rsidR="00590718" w:rsidRPr="00581210" w:rsidRDefault="00590718" w:rsidP="00581210">
            <w:pPr>
              <w:tabs>
                <w:tab w:val="left" w:pos="360"/>
              </w:tabs>
              <w:suppressAutoHyphens w:val="0"/>
              <w:spacing w:after="120" w:line="240" w:lineRule="atLeast"/>
              <w:jc w:val="center"/>
              <w:rPr>
                <w:rFonts w:ascii="Times New Roman" w:hAnsi="Times New Roman" w:cs="Times New Roman"/>
                <w:b/>
                <w:lang w:eastAsia="it-IT"/>
              </w:rPr>
            </w:pPr>
            <w:r w:rsidRPr="00581210">
              <w:rPr>
                <w:rFonts w:ascii="Times New Roman" w:hAnsi="Times New Roman" w:cs="Times New Roman"/>
                <w:b/>
                <w:lang w:eastAsia="it-IT"/>
              </w:rPr>
              <w:t xml:space="preserve">Parte dell’appalto di competenza </w:t>
            </w:r>
          </w:p>
        </w:tc>
        <w:tc>
          <w:tcPr>
            <w:tcW w:w="2730" w:type="dxa"/>
          </w:tcPr>
          <w:p w:rsidR="00590718" w:rsidRPr="00581210" w:rsidRDefault="00590718" w:rsidP="00581210">
            <w:pPr>
              <w:tabs>
                <w:tab w:val="left" w:pos="360"/>
              </w:tabs>
              <w:suppressAutoHyphens w:val="0"/>
              <w:spacing w:after="120" w:line="240" w:lineRule="atLeast"/>
              <w:jc w:val="center"/>
              <w:rPr>
                <w:rFonts w:ascii="Times New Roman" w:hAnsi="Times New Roman" w:cs="Times New Roman"/>
                <w:b/>
                <w:lang w:eastAsia="it-IT"/>
              </w:rPr>
            </w:pPr>
            <w:r w:rsidRPr="00581210">
              <w:rPr>
                <w:rFonts w:ascii="Times New Roman" w:hAnsi="Times New Roman" w:cs="Times New Roman"/>
                <w:b/>
                <w:lang w:eastAsia="it-IT"/>
              </w:rPr>
              <w:t>Percentuale di esecuzione</w:t>
            </w:r>
          </w:p>
        </w:tc>
      </w:tr>
      <w:tr w:rsidR="00590718" w:rsidRPr="00581210" w:rsidTr="009066DA">
        <w:trPr>
          <w:trHeight w:val="535"/>
        </w:trPr>
        <w:tc>
          <w:tcPr>
            <w:tcW w:w="3652" w:type="dxa"/>
          </w:tcPr>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p>
        </w:tc>
        <w:tc>
          <w:tcPr>
            <w:tcW w:w="3246" w:type="dxa"/>
          </w:tcPr>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p>
        </w:tc>
        <w:tc>
          <w:tcPr>
            <w:tcW w:w="2730" w:type="dxa"/>
          </w:tcPr>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p>
        </w:tc>
      </w:tr>
      <w:tr w:rsidR="00590718" w:rsidRPr="00581210" w:rsidTr="009066DA">
        <w:trPr>
          <w:trHeight w:val="535"/>
        </w:trPr>
        <w:tc>
          <w:tcPr>
            <w:tcW w:w="3652" w:type="dxa"/>
          </w:tcPr>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p>
        </w:tc>
        <w:tc>
          <w:tcPr>
            <w:tcW w:w="3246" w:type="dxa"/>
          </w:tcPr>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p>
        </w:tc>
        <w:tc>
          <w:tcPr>
            <w:tcW w:w="2730" w:type="dxa"/>
          </w:tcPr>
          <w:p w:rsidR="00590718" w:rsidRPr="00581210" w:rsidRDefault="00590718" w:rsidP="00581210">
            <w:pPr>
              <w:tabs>
                <w:tab w:val="left" w:pos="360"/>
              </w:tabs>
              <w:suppressAutoHyphens w:val="0"/>
              <w:spacing w:after="120" w:line="240" w:lineRule="atLeast"/>
              <w:jc w:val="both"/>
              <w:rPr>
                <w:rFonts w:ascii="Times New Roman" w:hAnsi="Times New Roman" w:cs="Times New Roman"/>
                <w:lang w:eastAsia="it-IT"/>
              </w:rPr>
            </w:pPr>
          </w:p>
        </w:tc>
      </w:tr>
    </w:tbl>
    <w:p w:rsidR="00590718" w:rsidRPr="00581210" w:rsidRDefault="00590718" w:rsidP="00581210">
      <w:pPr>
        <w:tabs>
          <w:tab w:val="left" w:pos="360"/>
        </w:tabs>
        <w:suppressAutoHyphens w:val="0"/>
        <w:spacing w:after="0" w:line="240" w:lineRule="atLeast"/>
        <w:ind w:left="426" w:hanging="142"/>
        <w:jc w:val="both"/>
        <w:rPr>
          <w:rFonts w:ascii="Times New Roman" w:hAnsi="Times New Roman" w:cs="Times New Roman"/>
          <w:b/>
          <w:lang w:eastAsia="it-IT"/>
        </w:rPr>
      </w:pPr>
    </w:p>
    <w:p w:rsidR="00590718" w:rsidRPr="00581210" w:rsidRDefault="00590718" w:rsidP="00581210">
      <w:pPr>
        <w:tabs>
          <w:tab w:val="left" w:pos="360"/>
        </w:tabs>
        <w:suppressAutoHyphens w:val="0"/>
        <w:spacing w:after="0" w:line="240" w:lineRule="atLeast"/>
        <w:ind w:left="426" w:hanging="142"/>
        <w:jc w:val="both"/>
        <w:rPr>
          <w:rFonts w:ascii="Times New Roman" w:hAnsi="Times New Roman" w:cs="Times New Roman"/>
          <w:b/>
          <w:lang w:eastAsia="it-IT"/>
        </w:rPr>
      </w:pPr>
      <w:r w:rsidRPr="00581210">
        <w:rPr>
          <w:rFonts w:ascii="Times New Roman" w:hAnsi="Times New Roman" w:cs="Times New Roman"/>
          <w:b/>
          <w:i/>
          <w:lang w:eastAsia="it-IT"/>
        </w:rPr>
        <w:t xml:space="preserve">[Per i consorzi di cui all’art. </w:t>
      </w:r>
      <w:r>
        <w:rPr>
          <w:rFonts w:ascii="Times New Roman" w:hAnsi="Times New Roman" w:cs="Times New Roman"/>
          <w:b/>
          <w:i/>
          <w:lang w:eastAsia="it-IT"/>
        </w:rPr>
        <w:t>65</w:t>
      </w:r>
      <w:r w:rsidRPr="00581210">
        <w:rPr>
          <w:rFonts w:ascii="Times New Roman" w:hAnsi="Times New Roman" w:cs="Times New Roman"/>
          <w:b/>
          <w:i/>
          <w:lang w:eastAsia="it-IT"/>
        </w:rPr>
        <w:t>, comma 2</w:t>
      </w:r>
      <w:r>
        <w:rPr>
          <w:rFonts w:ascii="Times New Roman" w:hAnsi="Times New Roman" w:cs="Times New Roman"/>
          <w:b/>
          <w:i/>
          <w:lang w:eastAsia="it-IT"/>
        </w:rPr>
        <w:t>,</w:t>
      </w:r>
      <w:r w:rsidRPr="00581210">
        <w:rPr>
          <w:rFonts w:ascii="Times New Roman" w:hAnsi="Times New Roman" w:cs="Times New Roman"/>
          <w:b/>
          <w:i/>
          <w:lang w:eastAsia="it-IT"/>
        </w:rPr>
        <w:t xml:space="preserve"> lett. b) e </w:t>
      </w:r>
      <w:r>
        <w:rPr>
          <w:rFonts w:ascii="Times New Roman" w:hAnsi="Times New Roman" w:cs="Times New Roman"/>
          <w:b/>
          <w:i/>
          <w:lang w:eastAsia="it-IT"/>
        </w:rPr>
        <w:t>d</w:t>
      </w:r>
      <w:r w:rsidRPr="00581210">
        <w:rPr>
          <w:rFonts w:ascii="Times New Roman" w:hAnsi="Times New Roman" w:cs="Times New Roman"/>
          <w:b/>
          <w:i/>
          <w:lang w:eastAsia="it-IT"/>
        </w:rPr>
        <w:t>), del Codice]</w:t>
      </w:r>
    </w:p>
    <w:p w:rsidR="00590718" w:rsidRPr="00581210" w:rsidRDefault="00590718" w:rsidP="00581210">
      <w:pPr>
        <w:tabs>
          <w:tab w:val="left" w:pos="360"/>
        </w:tabs>
        <w:suppressAutoHyphens w:val="0"/>
        <w:spacing w:after="0" w:line="240" w:lineRule="atLeast"/>
        <w:ind w:left="426" w:hanging="426"/>
        <w:jc w:val="both"/>
        <w:rPr>
          <w:rFonts w:ascii="Times New Roman" w:hAnsi="Times New Roman" w:cs="Times New Roman"/>
          <w:lang w:eastAsia="it-IT"/>
        </w:rPr>
      </w:pPr>
      <w:r w:rsidRPr="00581210">
        <w:rPr>
          <w:rFonts w:ascii="Times New Roman" w:hAnsi="Times New Roman" w:cs="Times New Roman"/>
          <w:lang w:eastAsia="it-IT"/>
        </w:rPr>
        <w:t>□</w:t>
      </w:r>
      <w:r w:rsidRPr="00581210">
        <w:rPr>
          <w:rFonts w:ascii="Times New Roman" w:hAnsi="Times New Roman" w:cs="Times New Roman"/>
          <w:lang w:eastAsia="it-IT"/>
        </w:rPr>
        <w:tab/>
        <w:t xml:space="preserve">che il consorzio concorre per le seguenti consorziate: </w:t>
      </w:r>
    </w:p>
    <w:p w:rsidR="00590718" w:rsidRPr="00581210" w:rsidRDefault="00590718" w:rsidP="00581210">
      <w:pPr>
        <w:tabs>
          <w:tab w:val="left" w:pos="360"/>
        </w:tabs>
        <w:suppressAutoHyphens w:val="0"/>
        <w:spacing w:after="0" w:line="240" w:lineRule="atLeast"/>
        <w:ind w:left="426" w:hanging="142"/>
        <w:jc w:val="both"/>
        <w:rPr>
          <w:rFonts w:ascii="Times New Roman" w:hAnsi="Times New Roman" w:cs="Times New Roman"/>
          <w:lang w:eastAsia="it-IT"/>
        </w:rPr>
      </w:pPr>
      <w:r w:rsidRPr="00581210">
        <w:rPr>
          <w:rFonts w:ascii="Times New Roman" w:hAnsi="Times New Roman" w:cs="Times New Roman"/>
          <w:lang w:eastAsia="it-IT"/>
        </w:rPr>
        <w:t>____________</w:t>
      </w:r>
      <w:r>
        <w:rPr>
          <w:rFonts w:ascii="Times New Roman" w:hAnsi="Times New Roman" w:cs="Times New Roman"/>
          <w:lang w:eastAsia="it-IT"/>
        </w:rPr>
        <w:t xml:space="preserve"> </w:t>
      </w:r>
      <w:r w:rsidRPr="00581210">
        <w:rPr>
          <w:rFonts w:ascii="Times New Roman" w:hAnsi="Times New Roman" w:cs="Times New Roman"/>
          <w:lang w:eastAsia="it-IT"/>
        </w:rPr>
        <w:t xml:space="preserve">(ragione sociale) ______________ (codice fiscale) _______________ (sede) </w:t>
      </w:r>
    </w:p>
    <w:p w:rsidR="00590718" w:rsidRPr="00581210" w:rsidRDefault="00590718" w:rsidP="00581210">
      <w:pPr>
        <w:tabs>
          <w:tab w:val="left" w:pos="360"/>
        </w:tabs>
        <w:suppressAutoHyphens w:val="0"/>
        <w:spacing w:after="0" w:line="240" w:lineRule="atLeast"/>
        <w:ind w:left="426" w:hanging="142"/>
        <w:jc w:val="both"/>
        <w:rPr>
          <w:rFonts w:ascii="Times New Roman" w:hAnsi="Times New Roman" w:cs="Times New Roman"/>
          <w:lang w:eastAsia="it-IT"/>
        </w:rPr>
      </w:pPr>
      <w:r w:rsidRPr="00581210">
        <w:rPr>
          <w:rFonts w:ascii="Times New Roman" w:hAnsi="Times New Roman" w:cs="Times New Roman"/>
          <w:lang w:eastAsia="it-IT"/>
        </w:rPr>
        <w:t>____________</w:t>
      </w:r>
      <w:r>
        <w:rPr>
          <w:rFonts w:ascii="Times New Roman" w:hAnsi="Times New Roman" w:cs="Times New Roman"/>
          <w:lang w:eastAsia="it-IT"/>
        </w:rPr>
        <w:t xml:space="preserve"> </w:t>
      </w:r>
      <w:r w:rsidRPr="00581210">
        <w:rPr>
          <w:rFonts w:ascii="Times New Roman" w:hAnsi="Times New Roman" w:cs="Times New Roman"/>
          <w:lang w:eastAsia="it-IT"/>
        </w:rPr>
        <w:t xml:space="preserve">(ragione sociale) ______________ (codice fiscale) _______________ (sede) </w:t>
      </w:r>
    </w:p>
    <w:p w:rsidR="00590718" w:rsidRPr="00581210" w:rsidRDefault="00590718" w:rsidP="00581210">
      <w:pPr>
        <w:tabs>
          <w:tab w:val="left" w:pos="360"/>
        </w:tabs>
        <w:suppressAutoHyphens w:val="0"/>
        <w:spacing w:after="0" w:line="240" w:lineRule="atLeast"/>
        <w:ind w:left="426" w:hanging="142"/>
        <w:jc w:val="both"/>
        <w:rPr>
          <w:rFonts w:ascii="Times New Roman" w:hAnsi="Times New Roman" w:cs="Times New Roman"/>
          <w:lang w:eastAsia="it-IT"/>
        </w:rPr>
      </w:pPr>
      <w:r w:rsidRPr="00581210">
        <w:rPr>
          <w:rFonts w:ascii="Times New Roman" w:hAnsi="Times New Roman" w:cs="Times New Roman"/>
          <w:lang w:eastAsia="it-IT"/>
        </w:rPr>
        <w:t>____________</w:t>
      </w:r>
      <w:r>
        <w:rPr>
          <w:rFonts w:ascii="Times New Roman" w:hAnsi="Times New Roman" w:cs="Times New Roman"/>
          <w:lang w:eastAsia="it-IT"/>
        </w:rPr>
        <w:t xml:space="preserve"> </w:t>
      </w:r>
      <w:r w:rsidRPr="00581210">
        <w:rPr>
          <w:rFonts w:ascii="Times New Roman" w:hAnsi="Times New Roman" w:cs="Times New Roman"/>
          <w:lang w:eastAsia="it-IT"/>
        </w:rPr>
        <w:t xml:space="preserve">(ragione sociale) ______________ (codice fiscale) _______________ (sede) </w:t>
      </w:r>
    </w:p>
    <w:p w:rsidR="00590718" w:rsidRPr="00581210" w:rsidRDefault="00590718" w:rsidP="00581210">
      <w:pPr>
        <w:tabs>
          <w:tab w:val="left" w:pos="284"/>
        </w:tabs>
        <w:suppressAutoHyphens w:val="0"/>
        <w:spacing w:after="0" w:line="240" w:lineRule="atLeast"/>
        <w:ind w:left="284"/>
        <w:jc w:val="both"/>
        <w:rPr>
          <w:rFonts w:ascii="Times New Roman" w:hAnsi="Times New Roman" w:cs="Times New Roman"/>
          <w:lang w:eastAsia="it-IT"/>
        </w:rPr>
      </w:pPr>
      <w:r w:rsidRPr="00581210">
        <w:rPr>
          <w:rFonts w:ascii="Times New Roman" w:hAnsi="Times New Roman" w:cs="Times New Roman"/>
          <w:lang w:eastAsia="it-IT"/>
        </w:rPr>
        <w:t>(qualora il consorzio non indichi per quale/i consorziato/i concorre, si intende che lo stesso partecipa in nome e per conto proprio)</w:t>
      </w:r>
    </w:p>
    <w:p w:rsidR="00590718" w:rsidRPr="00581210" w:rsidRDefault="00590718" w:rsidP="00581210">
      <w:pPr>
        <w:suppressAutoHyphens w:val="0"/>
        <w:spacing w:before="240" w:after="120" w:line="240" w:lineRule="atLeast"/>
        <w:outlineLvl w:val="0"/>
        <w:rPr>
          <w:rFonts w:ascii="Times New Roman" w:hAnsi="Times New Roman" w:cs="Times New Roman"/>
          <w:lang w:eastAsia="it-IT"/>
        </w:rPr>
      </w:pPr>
      <w:r w:rsidRPr="00581210">
        <w:rPr>
          <w:rFonts w:ascii="Times New Roman" w:hAnsi="Times New Roman" w:cs="Times New Roman"/>
          <w:lang w:eastAsia="it-IT"/>
        </w:rPr>
        <w:t>[</w:t>
      </w:r>
      <w:r w:rsidRPr="00581210">
        <w:rPr>
          <w:rFonts w:ascii="Times New Roman" w:hAnsi="Times New Roman" w:cs="Times New Roman"/>
          <w:i/>
          <w:lang w:eastAsia="it-IT"/>
        </w:rPr>
        <w:t>ovvero</w:t>
      </w:r>
      <w:r w:rsidRPr="00581210">
        <w:rPr>
          <w:rFonts w:ascii="Times New Roman" w:hAnsi="Times New Roman" w:cs="Times New Roman"/>
          <w:lang w:eastAsia="it-IT"/>
        </w:rPr>
        <w:t>]</w:t>
      </w:r>
    </w:p>
    <w:p w:rsidR="00590718" w:rsidRPr="00581210" w:rsidRDefault="00590718" w:rsidP="00581210">
      <w:pPr>
        <w:tabs>
          <w:tab w:val="left" w:pos="284"/>
          <w:tab w:val="left" w:pos="426"/>
        </w:tabs>
        <w:suppressAutoHyphens w:val="0"/>
        <w:spacing w:after="240" w:line="240" w:lineRule="atLeast"/>
        <w:jc w:val="both"/>
        <w:rPr>
          <w:rFonts w:ascii="Times New Roman" w:hAnsi="Times New Roman" w:cs="Times New Roman"/>
          <w:lang w:eastAsia="it-IT"/>
        </w:rPr>
      </w:pPr>
      <w:r w:rsidRPr="00581210">
        <w:rPr>
          <w:rFonts w:ascii="Times New Roman" w:hAnsi="Times New Roman" w:cs="Times New Roman"/>
          <w:lang w:eastAsia="it-IT"/>
        </w:rPr>
        <w:t>□</w:t>
      </w:r>
      <w:r w:rsidRPr="00581210">
        <w:rPr>
          <w:rFonts w:ascii="Times New Roman" w:hAnsi="Times New Roman" w:cs="Times New Roman"/>
          <w:lang w:eastAsia="it-IT"/>
        </w:rPr>
        <w:tab/>
      </w:r>
      <w:r w:rsidRPr="00581210">
        <w:rPr>
          <w:rFonts w:ascii="Times New Roman" w:hAnsi="Times New Roman" w:cs="Times New Roman"/>
          <w:lang w:eastAsia="it-IT"/>
        </w:rPr>
        <w:tab/>
        <w:t>G.E.I.E.</w:t>
      </w:r>
    </w:p>
    <w:p w:rsidR="00590718" w:rsidRDefault="00590718" w:rsidP="001D32BD">
      <w:pPr>
        <w:suppressAutoHyphens w:val="0"/>
        <w:spacing w:after="240" w:line="240" w:lineRule="atLeast"/>
        <w:jc w:val="center"/>
        <w:outlineLvl w:val="0"/>
        <w:rPr>
          <w:rFonts w:ascii="Times New Roman" w:hAnsi="Times New Roman" w:cs="Times New Roman"/>
          <w:b/>
          <w:lang w:eastAsia="it-IT"/>
        </w:rPr>
      </w:pPr>
      <w:r w:rsidRPr="00581210">
        <w:rPr>
          <w:rFonts w:ascii="Times New Roman" w:hAnsi="Times New Roman" w:cs="Times New Roman"/>
          <w:b/>
          <w:lang w:eastAsia="it-IT"/>
        </w:rPr>
        <w:t xml:space="preserve">A tal fine </w:t>
      </w:r>
    </w:p>
    <w:p w:rsidR="00590718" w:rsidRPr="00581210" w:rsidRDefault="00590718" w:rsidP="001D32BD">
      <w:pPr>
        <w:suppressAutoHyphens w:val="0"/>
        <w:spacing w:after="240" w:line="240" w:lineRule="atLeast"/>
        <w:jc w:val="center"/>
        <w:outlineLvl w:val="0"/>
        <w:rPr>
          <w:rFonts w:ascii="Times New Roman" w:hAnsi="Times New Roman" w:cs="Times New Roman"/>
          <w:b/>
          <w:lang w:eastAsia="it-IT"/>
        </w:rPr>
      </w:pPr>
      <w:r w:rsidRPr="00581210">
        <w:rPr>
          <w:rFonts w:ascii="Times New Roman" w:hAnsi="Times New Roman" w:cs="Times New Roman"/>
          <w:b/>
          <w:lang w:eastAsia="it-IT"/>
        </w:rPr>
        <w:t>DICHIARA</w:t>
      </w:r>
    </w:p>
    <w:p w:rsidR="00590718" w:rsidRPr="00581210" w:rsidRDefault="00590718" w:rsidP="001D32BD">
      <w:pPr>
        <w:suppressAutoHyphens w:val="0"/>
        <w:spacing w:after="120" w:line="240" w:lineRule="atLeast"/>
        <w:jc w:val="both"/>
        <w:rPr>
          <w:rFonts w:ascii="Times New Roman" w:hAnsi="Times New Roman" w:cs="Times New Roman"/>
          <w:b/>
          <w:lang w:eastAsia="it-IT"/>
        </w:rPr>
      </w:pPr>
      <w:r w:rsidRPr="00581210">
        <w:rPr>
          <w:rFonts w:ascii="Times New Roman" w:hAnsi="Times New Roman" w:cs="Times New Roman"/>
          <w:b/>
          <w:lang w:eastAsia="it-IT"/>
        </w:rPr>
        <w:t xml:space="preserve">nella predetta qualità, ai sensi e per gli effetti di cui agli artt. 46 e 47 del </w:t>
      </w:r>
      <w:r>
        <w:rPr>
          <w:rFonts w:ascii="Times New Roman" w:hAnsi="Times New Roman" w:cs="Times New Roman"/>
          <w:b/>
          <w:lang w:eastAsia="it-IT"/>
        </w:rPr>
        <w:t>D</w:t>
      </w:r>
      <w:r w:rsidRPr="00581210">
        <w:rPr>
          <w:rFonts w:ascii="Times New Roman" w:hAnsi="Times New Roman" w:cs="Times New Roman"/>
          <w:b/>
          <w:lang w:eastAsia="it-IT"/>
        </w:rPr>
        <w:t>.P.R. n. 4</w:t>
      </w:r>
      <w:r>
        <w:rPr>
          <w:rFonts w:ascii="Times New Roman" w:hAnsi="Times New Roman" w:cs="Times New Roman"/>
          <w:b/>
          <w:lang w:eastAsia="it-IT"/>
        </w:rPr>
        <w:t>45/2000</w:t>
      </w:r>
      <w:r w:rsidRPr="00581210">
        <w:rPr>
          <w:rFonts w:ascii="Times New Roman" w:hAnsi="Times New Roman" w:cs="Times New Roman"/>
          <w:b/>
          <w:lang w:eastAsia="it-IT"/>
        </w:rPr>
        <w:t xml:space="preserve"> e sotto comminatoria delle sanzioni sopra indicate:</w:t>
      </w:r>
    </w:p>
    <w:p w:rsidR="00590718" w:rsidRPr="00E37300" w:rsidRDefault="00590718" w:rsidP="001D32BD">
      <w:pPr>
        <w:numPr>
          <w:ilvl w:val="0"/>
          <w:numId w:val="5"/>
        </w:numPr>
        <w:tabs>
          <w:tab w:val="num" w:pos="360"/>
        </w:tabs>
        <w:suppressAutoHyphens w:val="0"/>
        <w:spacing w:before="120" w:after="120" w:line="280" w:lineRule="atLeast"/>
        <w:ind w:left="357" w:hanging="357"/>
        <w:jc w:val="both"/>
        <w:rPr>
          <w:rFonts w:ascii="Times New Roman" w:hAnsi="Times New Roman" w:cs="Times New Roman"/>
        </w:rPr>
      </w:pPr>
      <w:r w:rsidRPr="00E37300">
        <w:rPr>
          <w:rFonts w:ascii="Times New Roman" w:hAnsi="Times New Roman" w:cs="Times New Roman"/>
        </w:rPr>
        <w:t>di non incorrere nelle cause di esclusione di cui a</w:t>
      </w:r>
      <w:r>
        <w:rPr>
          <w:rFonts w:ascii="Times New Roman" w:hAnsi="Times New Roman" w:cs="Times New Roman"/>
        </w:rPr>
        <w:t xml:space="preserve">gli </w:t>
      </w:r>
      <w:r w:rsidRPr="00E37300">
        <w:rPr>
          <w:rFonts w:ascii="Times New Roman" w:hAnsi="Times New Roman" w:cs="Times New Roman"/>
        </w:rPr>
        <w:t>articol</w:t>
      </w:r>
      <w:r>
        <w:rPr>
          <w:rFonts w:ascii="Times New Roman" w:hAnsi="Times New Roman" w:cs="Times New Roman"/>
        </w:rPr>
        <w:t>i</w:t>
      </w:r>
      <w:r w:rsidRPr="00E37300">
        <w:rPr>
          <w:rFonts w:ascii="Times New Roman" w:hAnsi="Times New Roman" w:cs="Times New Roman"/>
        </w:rPr>
        <w:t xml:space="preserve"> </w:t>
      </w:r>
      <w:r>
        <w:rPr>
          <w:rFonts w:ascii="Times New Roman" w:hAnsi="Times New Roman" w:cs="Times New Roman"/>
        </w:rPr>
        <w:t>94</w:t>
      </w:r>
      <w:r w:rsidRPr="00E37300">
        <w:rPr>
          <w:rFonts w:ascii="Times New Roman" w:hAnsi="Times New Roman" w:cs="Times New Roman"/>
        </w:rPr>
        <w:t xml:space="preserve">, comma 5 lett. </w:t>
      </w:r>
      <w:r>
        <w:rPr>
          <w:rFonts w:ascii="Times New Roman" w:hAnsi="Times New Roman" w:cs="Times New Roman"/>
        </w:rPr>
        <w:t>a) e lett. e</w:t>
      </w:r>
      <w:r w:rsidRPr="00E37300">
        <w:rPr>
          <w:rFonts w:ascii="Times New Roman" w:hAnsi="Times New Roman" w:cs="Times New Roman"/>
        </w:rPr>
        <w:t xml:space="preserve">), </w:t>
      </w:r>
      <w:r>
        <w:rPr>
          <w:rFonts w:ascii="Times New Roman" w:hAnsi="Times New Roman" w:cs="Times New Roman"/>
        </w:rPr>
        <w:t xml:space="preserve">e  95 </w:t>
      </w:r>
      <w:r w:rsidRPr="00E37300">
        <w:rPr>
          <w:rFonts w:ascii="Times New Roman" w:hAnsi="Times New Roman" w:cs="Times New Roman"/>
        </w:rPr>
        <w:t xml:space="preserve">del D.Lgs. n. </w:t>
      </w:r>
      <w:r w:rsidR="008B1FF7">
        <w:rPr>
          <w:rFonts w:ascii="Times New Roman" w:hAnsi="Times New Roman" w:cs="Times New Roman"/>
        </w:rPr>
        <w:t>36/2023</w:t>
      </w:r>
      <w:r>
        <w:rPr>
          <w:rFonts w:ascii="Times New Roman" w:hAnsi="Times New Roman" w:cs="Times New Roman"/>
        </w:rPr>
        <w:t>;</w:t>
      </w:r>
    </w:p>
    <w:p w:rsidR="00590718" w:rsidRPr="00581210" w:rsidRDefault="00590718" w:rsidP="001D32BD">
      <w:pPr>
        <w:numPr>
          <w:ilvl w:val="0"/>
          <w:numId w:val="5"/>
        </w:numPr>
        <w:tabs>
          <w:tab w:val="num" w:pos="360"/>
        </w:tabs>
        <w:suppressAutoHyphens w:val="0"/>
        <w:spacing w:before="120" w:after="120" w:line="280" w:lineRule="atLeast"/>
        <w:ind w:left="357" w:hanging="357"/>
        <w:jc w:val="both"/>
        <w:rPr>
          <w:rFonts w:ascii="Times New Roman" w:hAnsi="Times New Roman" w:cs="Times New Roman"/>
        </w:rPr>
      </w:pPr>
      <w:r w:rsidRPr="00581210">
        <w:rPr>
          <w:rFonts w:ascii="Times New Roman" w:hAnsi="Times New Roman" w:cs="Times New Roman"/>
        </w:rPr>
        <w:t xml:space="preserve">che i soggetti esponenti di cui all’art. </w:t>
      </w:r>
      <w:r>
        <w:rPr>
          <w:rFonts w:ascii="Times New Roman" w:hAnsi="Times New Roman" w:cs="Times New Roman"/>
        </w:rPr>
        <w:t>94</w:t>
      </w:r>
      <w:r w:rsidRPr="00581210">
        <w:rPr>
          <w:rFonts w:ascii="Times New Roman" w:hAnsi="Times New Roman" w:cs="Times New Roman"/>
        </w:rPr>
        <w:t>, comma</w:t>
      </w:r>
      <w:r>
        <w:rPr>
          <w:rFonts w:ascii="Times New Roman" w:hAnsi="Times New Roman" w:cs="Times New Roman"/>
        </w:rPr>
        <w:t xml:space="preserve"> 3, del D</w:t>
      </w:r>
      <w:r w:rsidRPr="00581210">
        <w:rPr>
          <w:rFonts w:ascii="Times New Roman" w:hAnsi="Times New Roman" w:cs="Times New Roman"/>
        </w:rPr>
        <w:t>.</w:t>
      </w:r>
      <w:r w:rsidR="008B1FF7">
        <w:rPr>
          <w:rFonts w:ascii="Times New Roman" w:hAnsi="Times New Roman" w:cs="Times New Roman"/>
        </w:rPr>
        <w:t xml:space="preserve"> </w:t>
      </w:r>
      <w:r>
        <w:rPr>
          <w:rFonts w:ascii="Times New Roman" w:hAnsi="Times New Roman" w:cs="Times New Roman"/>
        </w:rPr>
        <w:t>L</w:t>
      </w:r>
      <w:r w:rsidRPr="00581210">
        <w:rPr>
          <w:rFonts w:ascii="Times New Roman" w:hAnsi="Times New Roman" w:cs="Times New Roman"/>
        </w:rPr>
        <w:t xml:space="preserve">gs. n. </w:t>
      </w:r>
      <w:r>
        <w:rPr>
          <w:rFonts w:ascii="Times New Roman" w:hAnsi="Times New Roman" w:cs="Times New Roman"/>
        </w:rPr>
        <w:t>36/2023</w:t>
      </w:r>
      <w:r w:rsidRPr="00581210">
        <w:rPr>
          <w:rFonts w:ascii="Times New Roman" w:hAnsi="Times New Roman" w:cs="Times New Roman"/>
        </w:rPr>
        <w:t>, in carica dalla data di pubblicazione del Bando di Gara (titolare o del direttore tecnico, se si tratta di impresa individuale; di un socio</w:t>
      </w:r>
      <w:r>
        <w:rPr>
          <w:rFonts w:ascii="Times New Roman" w:hAnsi="Times New Roman" w:cs="Times New Roman"/>
        </w:rPr>
        <w:t xml:space="preserve"> amministratore</w:t>
      </w:r>
      <w:r w:rsidRPr="00581210">
        <w:rPr>
          <w:rFonts w:ascii="Times New Roman" w:hAnsi="Times New Roman" w:cs="Times New Roman"/>
        </w:rPr>
        <w:t xml:space="preserve">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w:t>
      </w:r>
      <w:r>
        <w:rPr>
          <w:rFonts w:ascii="Times New Roman" w:hAnsi="Times New Roman" w:cs="Times New Roman"/>
        </w:rPr>
        <w:t>l’amministratore di fatto)</w:t>
      </w:r>
      <w:r w:rsidRPr="00581210">
        <w:rPr>
          <w:rFonts w:ascii="Times New Roman" w:hAnsi="Times New Roman" w:cs="Times New Roman"/>
        </w:rPr>
        <w:t>, sono i seguenti:</w:t>
      </w:r>
    </w:p>
    <w:p w:rsidR="00590718" w:rsidRDefault="00590718" w:rsidP="001D32BD">
      <w:pPr>
        <w:suppressAutoHyphens w:val="0"/>
        <w:spacing w:before="120" w:after="120" w:line="240" w:lineRule="auto"/>
        <w:ind w:left="357"/>
        <w:jc w:val="both"/>
        <w:rPr>
          <w:rFonts w:ascii="Times New Roman" w:hAnsi="Times New Roman" w:cs="Times New Roman"/>
          <w:i/>
        </w:rPr>
      </w:pPr>
    </w:p>
    <w:p w:rsidR="008008B8" w:rsidRDefault="008008B8" w:rsidP="001D32BD">
      <w:pPr>
        <w:suppressAutoHyphens w:val="0"/>
        <w:spacing w:before="120" w:after="120" w:line="240" w:lineRule="auto"/>
        <w:ind w:left="357"/>
        <w:jc w:val="both"/>
        <w:rPr>
          <w:rFonts w:ascii="Times New Roman" w:hAnsi="Times New Roman" w:cs="Times New Roman"/>
          <w:i/>
        </w:rPr>
      </w:pPr>
    </w:p>
    <w:p w:rsidR="008008B8" w:rsidRDefault="008008B8" w:rsidP="001D32BD">
      <w:pPr>
        <w:suppressAutoHyphens w:val="0"/>
        <w:spacing w:before="120" w:after="120" w:line="240" w:lineRule="auto"/>
        <w:ind w:left="357"/>
        <w:jc w:val="both"/>
        <w:rPr>
          <w:rFonts w:ascii="Times New Roman" w:hAnsi="Times New Roman" w:cs="Times New Roman"/>
          <w:i/>
        </w:rPr>
      </w:pPr>
    </w:p>
    <w:p w:rsidR="008008B8" w:rsidRPr="00B74C6C" w:rsidRDefault="008008B8" w:rsidP="001D32BD">
      <w:pPr>
        <w:suppressAutoHyphens w:val="0"/>
        <w:spacing w:before="120" w:after="120" w:line="240" w:lineRule="auto"/>
        <w:ind w:left="357"/>
        <w:jc w:val="both"/>
        <w:rPr>
          <w:rFonts w:ascii="Times New Roman" w:hAnsi="Times New Roman" w:cs="Times New Roman"/>
          <w:i/>
        </w:rPr>
      </w:pPr>
    </w:p>
    <w:tbl>
      <w:tblPr>
        <w:tblW w:w="946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2652"/>
        <w:gridCol w:w="2414"/>
        <w:gridCol w:w="2195"/>
      </w:tblGrid>
      <w:tr w:rsidR="00590718" w:rsidRPr="00581210" w:rsidTr="001D568A">
        <w:tc>
          <w:tcPr>
            <w:tcW w:w="2200" w:type="dxa"/>
          </w:tcPr>
          <w:p w:rsidR="00590718" w:rsidRPr="00581210" w:rsidRDefault="00590718" w:rsidP="001D568A">
            <w:pPr>
              <w:suppressAutoHyphens w:val="0"/>
              <w:spacing w:after="0" w:line="240" w:lineRule="auto"/>
              <w:jc w:val="center"/>
              <w:rPr>
                <w:rFonts w:ascii="Times New Roman" w:hAnsi="Times New Roman" w:cs="Times New Roman"/>
                <w:b/>
                <w:lang w:eastAsia="it-IT"/>
              </w:rPr>
            </w:pPr>
            <w:r w:rsidRPr="00581210">
              <w:rPr>
                <w:rFonts w:ascii="Times New Roman" w:hAnsi="Times New Roman" w:cs="Times New Roman"/>
                <w:b/>
                <w:lang w:eastAsia="it-IT"/>
              </w:rPr>
              <w:lastRenderedPageBreak/>
              <w:t>Cognome e Nome</w:t>
            </w:r>
          </w:p>
        </w:tc>
        <w:tc>
          <w:tcPr>
            <w:tcW w:w="2652" w:type="dxa"/>
          </w:tcPr>
          <w:p w:rsidR="00590718" w:rsidRPr="00581210" w:rsidRDefault="00590718" w:rsidP="001D568A">
            <w:pPr>
              <w:suppressAutoHyphens w:val="0"/>
              <w:spacing w:after="0" w:line="240" w:lineRule="auto"/>
              <w:jc w:val="center"/>
              <w:rPr>
                <w:rFonts w:ascii="Times New Roman" w:hAnsi="Times New Roman" w:cs="Times New Roman"/>
                <w:b/>
                <w:lang w:eastAsia="it-IT"/>
              </w:rPr>
            </w:pPr>
            <w:r w:rsidRPr="00581210">
              <w:rPr>
                <w:rFonts w:ascii="Times New Roman" w:hAnsi="Times New Roman" w:cs="Times New Roman"/>
                <w:b/>
                <w:lang w:eastAsia="it-IT"/>
              </w:rPr>
              <w:t>Luogo, data di nascita,</w:t>
            </w:r>
          </w:p>
          <w:p w:rsidR="00590718" w:rsidRPr="00581210" w:rsidRDefault="00590718" w:rsidP="001D568A">
            <w:pPr>
              <w:suppressAutoHyphens w:val="0"/>
              <w:spacing w:after="0" w:line="240" w:lineRule="auto"/>
              <w:jc w:val="center"/>
              <w:rPr>
                <w:rFonts w:ascii="Times New Roman" w:hAnsi="Times New Roman" w:cs="Times New Roman"/>
                <w:b/>
                <w:lang w:eastAsia="it-IT"/>
              </w:rPr>
            </w:pPr>
            <w:r w:rsidRPr="00581210">
              <w:rPr>
                <w:rFonts w:ascii="Times New Roman" w:hAnsi="Times New Roman" w:cs="Times New Roman"/>
                <w:b/>
                <w:lang w:eastAsia="it-IT"/>
              </w:rPr>
              <w:t>codice fiscale</w:t>
            </w:r>
          </w:p>
        </w:tc>
        <w:tc>
          <w:tcPr>
            <w:tcW w:w="2414" w:type="dxa"/>
          </w:tcPr>
          <w:p w:rsidR="00590718" w:rsidRPr="00581210" w:rsidRDefault="00590718" w:rsidP="001D568A">
            <w:pPr>
              <w:suppressAutoHyphens w:val="0"/>
              <w:spacing w:after="0" w:line="240" w:lineRule="auto"/>
              <w:jc w:val="center"/>
              <w:rPr>
                <w:rFonts w:ascii="Times New Roman" w:hAnsi="Times New Roman" w:cs="Times New Roman"/>
                <w:b/>
                <w:lang w:eastAsia="it-IT"/>
              </w:rPr>
            </w:pPr>
            <w:r w:rsidRPr="00581210">
              <w:rPr>
                <w:rFonts w:ascii="Times New Roman" w:hAnsi="Times New Roman" w:cs="Times New Roman"/>
                <w:b/>
                <w:lang w:eastAsia="it-IT"/>
              </w:rPr>
              <w:t>Qualifica/Carica</w:t>
            </w:r>
          </w:p>
        </w:tc>
        <w:tc>
          <w:tcPr>
            <w:tcW w:w="2195" w:type="dxa"/>
          </w:tcPr>
          <w:p w:rsidR="00590718" w:rsidRPr="00581210" w:rsidRDefault="00590718" w:rsidP="001D568A">
            <w:pPr>
              <w:suppressAutoHyphens w:val="0"/>
              <w:spacing w:after="0" w:line="240" w:lineRule="auto"/>
              <w:jc w:val="center"/>
              <w:rPr>
                <w:rFonts w:ascii="Times New Roman" w:hAnsi="Times New Roman" w:cs="Times New Roman"/>
                <w:b/>
                <w:lang w:eastAsia="it-IT"/>
              </w:rPr>
            </w:pPr>
            <w:r w:rsidRPr="00581210">
              <w:rPr>
                <w:rFonts w:ascii="Times New Roman" w:hAnsi="Times New Roman" w:cs="Times New Roman"/>
                <w:b/>
                <w:lang w:eastAsia="it-IT"/>
              </w:rPr>
              <w:t>[Eventuale]</w:t>
            </w:r>
          </w:p>
          <w:p w:rsidR="00590718" w:rsidRPr="00581210" w:rsidRDefault="00590718" w:rsidP="001D568A">
            <w:pPr>
              <w:suppressAutoHyphens w:val="0"/>
              <w:spacing w:after="0" w:line="240" w:lineRule="auto"/>
              <w:jc w:val="center"/>
              <w:rPr>
                <w:rFonts w:ascii="Times New Roman" w:hAnsi="Times New Roman" w:cs="Times New Roman"/>
                <w:b/>
                <w:lang w:eastAsia="it-IT"/>
              </w:rPr>
            </w:pPr>
            <w:r w:rsidRPr="00581210">
              <w:rPr>
                <w:rFonts w:ascii="Times New Roman" w:hAnsi="Times New Roman" w:cs="Times New Roman"/>
                <w:b/>
                <w:lang w:eastAsia="it-IT"/>
              </w:rPr>
              <w:t>Data di cessazione dalla carica</w:t>
            </w:r>
          </w:p>
        </w:tc>
      </w:tr>
      <w:tr w:rsidR="00590718" w:rsidRPr="00581210" w:rsidTr="001D568A">
        <w:trPr>
          <w:trHeight w:val="593"/>
        </w:trPr>
        <w:tc>
          <w:tcPr>
            <w:tcW w:w="2200"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c>
          <w:tcPr>
            <w:tcW w:w="2652"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c>
          <w:tcPr>
            <w:tcW w:w="2414"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c>
          <w:tcPr>
            <w:tcW w:w="2195"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r>
      <w:tr w:rsidR="00590718" w:rsidRPr="00581210" w:rsidTr="001D568A">
        <w:trPr>
          <w:trHeight w:val="517"/>
        </w:trPr>
        <w:tc>
          <w:tcPr>
            <w:tcW w:w="2200"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c>
          <w:tcPr>
            <w:tcW w:w="2652"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c>
          <w:tcPr>
            <w:tcW w:w="2414"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c>
          <w:tcPr>
            <w:tcW w:w="2195"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r>
      <w:tr w:rsidR="00590718" w:rsidRPr="00581210" w:rsidTr="001D568A">
        <w:trPr>
          <w:trHeight w:val="525"/>
        </w:trPr>
        <w:tc>
          <w:tcPr>
            <w:tcW w:w="2200"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c>
          <w:tcPr>
            <w:tcW w:w="2652"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c>
          <w:tcPr>
            <w:tcW w:w="2414"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c>
          <w:tcPr>
            <w:tcW w:w="2195"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r>
      <w:tr w:rsidR="00590718" w:rsidRPr="00581210" w:rsidTr="001D568A">
        <w:trPr>
          <w:trHeight w:val="533"/>
        </w:trPr>
        <w:tc>
          <w:tcPr>
            <w:tcW w:w="2200"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c>
          <w:tcPr>
            <w:tcW w:w="2652"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c>
          <w:tcPr>
            <w:tcW w:w="2414"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c>
          <w:tcPr>
            <w:tcW w:w="2195"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r>
      <w:tr w:rsidR="00590718" w:rsidRPr="00581210" w:rsidTr="001D568A">
        <w:trPr>
          <w:trHeight w:val="527"/>
        </w:trPr>
        <w:tc>
          <w:tcPr>
            <w:tcW w:w="2200"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c>
          <w:tcPr>
            <w:tcW w:w="2652"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c>
          <w:tcPr>
            <w:tcW w:w="2414"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c>
          <w:tcPr>
            <w:tcW w:w="2195" w:type="dxa"/>
          </w:tcPr>
          <w:p w:rsidR="00590718" w:rsidRPr="00581210" w:rsidRDefault="00590718" w:rsidP="001D568A">
            <w:pPr>
              <w:suppressAutoHyphens w:val="0"/>
              <w:spacing w:after="120" w:line="240" w:lineRule="atLeast"/>
              <w:jc w:val="both"/>
              <w:rPr>
                <w:rFonts w:ascii="Times New Roman" w:hAnsi="Times New Roman" w:cs="Times New Roman"/>
                <w:lang w:eastAsia="it-IT"/>
              </w:rPr>
            </w:pPr>
          </w:p>
        </w:tc>
      </w:tr>
    </w:tbl>
    <w:p w:rsidR="00590718" w:rsidRPr="00B74C6C" w:rsidRDefault="007F5141" w:rsidP="001D32BD">
      <w:pPr>
        <w:suppressAutoHyphens w:val="0"/>
        <w:spacing w:before="120" w:after="120" w:line="240" w:lineRule="auto"/>
        <w:ind w:left="357"/>
        <w:jc w:val="both"/>
        <w:rPr>
          <w:rFonts w:ascii="Times New Roman" w:hAnsi="Times New Roman" w:cs="Times New Roman"/>
          <w:i/>
          <w:u w:val="single"/>
        </w:rPr>
      </w:pPr>
      <w:r w:rsidRPr="00B74C6C">
        <w:rPr>
          <w:rFonts w:ascii="Times New Roman" w:hAnsi="Times New Roman" w:cs="Times New Roman"/>
          <w:i/>
        </w:rPr>
        <w:t xml:space="preserve"> </w:t>
      </w:r>
      <w:r w:rsidR="00590718" w:rsidRPr="00B74C6C">
        <w:rPr>
          <w:rFonts w:ascii="Times New Roman" w:hAnsi="Times New Roman" w:cs="Times New Roman"/>
          <w:i/>
        </w:rPr>
        <w:t>[</w:t>
      </w:r>
      <w:r w:rsidR="00590718" w:rsidRPr="00B74C6C">
        <w:rPr>
          <w:rFonts w:ascii="Times New Roman" w:hAnsi="Times New Roman" w:cs="Times New Roman"/>
          <w:i/>
          <w:u w:val="single"/>
        </w:rPr>
        <w:t xml:space="preserve">In alternativa a quanto precede l’Operatore economico può indicare </w:t>
      </w:r>
      <w:r w:rsidR="00584FAF">
        <w:rPr>
          <w:rFonts w:ascii="Times New Roman" w:hAnsi="Times New Roman" w:cs="Times New Roman"/>
          <w:i/>
          <w:u w:val="single"/>
        </w:rPr>
        <w:t xml:space="preserve">i medesimi dati o tramite compilazione del DGUE o tramite </w:t>
      </w:r>
      <w:r w:rsidR="00590718" w:rsidRPr="00B74C6C">
        <w:rPr>
          <w:rFonts w:ascii="Times New Roman" w:hAnsi="Times New Roman" w:cs="Times New Roman"/>
          <w:i/>
          <w:u w:val="single"/>
        </w:rPr>
        <w:t>la banca dati ufficiale o il pubblico registro da cui i medesimi possono essere ricavati in modo aggiornato alla data di presentazione dell’offerta]</w:t>
      </w:r>
    </w:p>
    <w:p w:rsidR="00590718" w:rsidRPr="00581210" w:rsidRDefault="00590718" w:rsidP="001D32BD">
      <w:pPr>
        <w:numPr>
          <w:ilvl w:val="0"/>
          <w:numId w:val="5"/>
        </w:numPr>
        <w:tabs>
          <w:tab w:val="num" w:pos="360"/>
        </w:tabs>
        <w:suppressAutoHyphens w:val="0"/>
        <w:spacing w:after="0" w:line="280" w:lineRule="atLeast"/>
        <w:ind w:left="357" w:hanging="357"/>
        <w:jc w:val="both"/>
        <w:rPr>
          <w:rFonts w:ascii="Times New Roman" w:hAnsi="Times New Roman" w:cs="Times New Roman"/>
          <w:lang w:eastAsia="it-IT"/>
        </w:rPr>
      </w:pPr>
      <w:r w:rsidRPr="00581210">
        <w:rPr>
          <w:rFonts w:ascii="Times New Roman" w:hAnsi="Times New Roman" w:cs="Times New Roman"/>
          <w:lang w:eastAsia="it-IT"/>
        </w:rPr>
        <w:t xml:space="preserve">di ritenere </w:t>
      </w:r>
      <w:r>
        <w:rPr>
          <w:rFonts w:ascii="Times New Roman" w:hAnsi="Times New Roman" w:cs="Times New Roman"/>
          <w:lang w:eastAsia="it-IT"/>
        </w:rPr>
        <w:t xml:space="preserve">totalmente </w:t>
      </w:r>
      <w:r w:rsidRPr="00581210">
        <w:rPr>
          <w:rFonts w:ascii="Times New Roman" w:hAnsi="Times New Roman" w:cs="Times New Roman"/>
          <w:lang w:eastAsia="it-IT"/>
        </w:rPr>
        <w:t>remunerativa l’offerta economica presentata giacché</w:t>
      </w:r>
      <w:r>
        <w:rPr>
          <w:rFonts w:ascii="Times New Roman" w:hAnsi="Times New Roman" w:cs="Times New Roman"/>
          <w:lang w:eastAsia="it-IT"/>
        </w:rPr>
        <w:t>,</w:t>
      </w:r>
      <w:r w:rsidRPr="00581210">
        <w:rPr>
          <w:rFonts w:ascii="Times New Roman" w:hAnsi="Times New Roman" w:cs="Times New Roman"/>
          <w:lang w:eastAsia="it-IT"/>
        </w:rPr>
        <w:t xml:space="preserve"> per la sua formulazione</w:t>
      </w:r>
      <w:r>
        <w:rPr>
          <w:rFonts w:ascii="Times New Roman" w:hAnsi="Times New Roman" w:cs="Times New Roman"/>
          <w:lang w:eastAsia="it-IT"/>
        </w:rPr>
        <w:t>,</w:t>
      </w:r>
      <w:r w:rsidRPr="00581210">
        <w:rPr>
          <w:rFonts w:ascii="Times New Roman" w:hAnsi="Times New Roman" w:cs="Times New Roman"/>
          <w:lang w:eastAsia="it-IT"/>
        </w:rPr>
        <w:t xml:space="preserve"> ha preso atto e tenuto conto:</w:t>
      </w:r>
    </w:p>
    <w:p w:rsidR="00590718" w:rsidRPr="00581210" w:rsidRDefault="00590718" w:rsidP="001D32BD">
      <w:pPr>
        <w:suppressAutoHyphens w:val="0"/>
        <w:spacing w:after="0" w:line="280" w:lineRule="atLeast"/>
        <w:ind w:left="720" w:hanging="295"/>
        <w:jc w:val="both"/>
        <w:rPr>
          <w:rFonts w:ascii="Times New Roman" w:hAnsi="Times New Roman" w:cs="Times New Roman"/>
        </w:rPr>
      </w:pPr>
      <w:r w:rsidRPr="00581210">
        <w:rPr>
          <w:rFonts w:ascii="Times New Roman" w:hAnsi="Times New Roman" w:cs="Times New Roman"/>
        </w:rPr>
        <w:t>a)</w:t>
      </w:r>
      <w:r w:rsidRPr="00581210">
        <w:rPr>
          <w:rFonts w:ascii="Times New Roman" w:hAnsi="Times New Roman" w:cs="Times New Roman"/>
        </w:rPr>
        <w:tab/>
        <w:t xml:space="preserve">delle condizioni contrattuali e degli oneri compresi quelli eventuali relativi in materia di sicurezza, di assicurazione, di condizioni di lavoro e di previdenza e assistenza in vigore nel luogo dove devono essere </w:t>
      </w:r>
      <w:r>
        <w:rPr>
          <w:rFonts w:ascii="Times New Roman" w:hAnsi="Times New Roman" w:cs="Times New Roman"/>
        </w:rPr>
        <w:t>eseguite le forniture</w:t>
      </w:r>
      <w:r w:rsidRPr="00581210">
        <w:rPr>
          <w:rFonts w:ascii="Times New Roman" w:hAnsi="Times New Roman" w:cs="Times New Roman"/>
        </w:rPr>
        <w:t>;</w:t>
      </w:r>
    </w:p>
    <w:p w:rsidR="00590718" w:rsidRDefault="00590718" w:rsidP="0093209D">
      <w:pPr>
        <w:suppressAutoHyphens w:val="0"/>
        <w:spacing w:after="120" w:line="280" w:lineRule="atLeast"/>
        <w:ind w:left="720" w:hanging="295"/>
        <w:jc w:val="both"/>
        <w:rPr>
          <w:rFonts w:ascii="Times New Roman" w:hAnsi="Times New Roman" w:cs="Times New Roman"/>
        </w:rPr>
      </w:pPr>
      <w:r w:rsidRPr="00581210">
        <w:rPr>
          <w:rFonts w:ascii="Times New Roman" w:hAnsi="Times New Roman" w:cs="Times New Roman"/>
        </w:rPr>
        <w:t>b)</w:t>
      </w:r>
      <w:r w:rsidRPr="00581210">
        <w:rPr>
          <w:rFonts w:ascii="Times New Roman" w:hAnsi="Times New Roman" w:cs="Times New Roman"/>
        </w:rPr>
        <w:tab/>
        <w:t>di tutte le circostanze generali, particolari e locali, nessuna esclusa ed eccettuata, ivi compresi i prezzi di riferimento pubblicati dall’ANAC, che possono avere influito o influire sia sulla prestazione della fornitura, sia sulla determinazione della propria offerta</w:t>
      </w:r>
      <w:r>
        <w:rPr>
          <w:rFonts w:ascii="Times New Roman" w:hAnsi="Times New Roman" w:cs="Times New Roman"/>
        </w:rPr>
        <w:t xml:space="preserve"> e pertanto</w:t>
      </w:r>
      <w:r w:rsidRPr="0093209D">
        <w:rPr>
          <w:rFonts w:ascii="Times New Roman" w:hAnsi="Times New Roman" w:cs="Times New Roman"/>
        </w:rPr>
        <w:t xml:space="preserve"> </w:t>
      </w:r>
      <w:r>
        <w:rPr>
          <w:rFonts w:ascii="Times New Roman" w:hAnsi="Times New Roman" w:cs="Times New Roman"/>
        </w:rPr>
        <w:t>che</w:t>
      </w:r>
    </w:p>
    <w:p w:rsidR="00590718" w:rsidRDefault="00590718" w:rsidP="00782911">
      <w:pPr>
        <w:suppressAutoHyphens w:val="0"/>
        <w:spacing w:after="120" w:line="280" w:lineRule="atLeast"/>
        <w:ind w:left="709" w:hanging="284"/>
        <w:jc w:val="both"/>
        <w:rPr>
          <w:rFonts w:ascii="Times New Roman" w:hAnsi="Times New Roman" w:cs="Times New Roman"/>
        </w:rPr>
      </w:pPr>
      <w:r>
        <w:rPr>
          <w:rFonts w:ascii="Times New Roman" w:hAnsi="Times New Roman" w:cs="Times New Roman"/>
        </w:rPr>
        <w:t xml:space="preserve">c) </w:t>
      </w:r>
      <w:r w:rsidRPr="00790A74">
        <w:rPr>
          <w:rFonts w:ascii="Times New Roman" w:hAnsi="Times New Roman" w:cs="Times New Roman"/>
        </w:rPr>
        <w:t>nessuna variazione economica in aumento potrà essere richiesta dalla Ditta fornitrice per tutta la durata della fornitura, compresa l’eventuale proroga, poiché trattasi di una fornitura a prestazione unica con previsione di consegne frazionate o differite</w:t>
      </w:r>
      <w:r>
        <w:rPr>
          <w:rFonts w:ascii="Times New Roman" w:hAnsi="Times New Roman" w:cs="Times New Roman"/>
        </w:rPr>
        <w:t>;</w:t>
      </w:r>
    </w:p>
    <w:p w:rsidR="00590718" w:rsidRPr="00581210" w:rsidRDefault="00590718" w:rsidP="00840F1F">
      <w:pPr>
        <w:numPr>
          <w:ilvl w:val="0"/>
          <w:numId w:val="5"/>
        </w:numPr>
        <w:tabs>
          <w:tab w:val="num" w:pos="360"/>
        </w:tabs>
        <w:suppressAutoHyphens w:val="0"/>
        <w:spacing w:before="120" w:after="120" w:line="280" w:lineRule="atLeast"/>
        <w:ind w:left="357" w:hanging="357"/>
        <w:jc w:val="both"/>
        <w:rPr>
          <w:rFonts w:ascii="Times New Roman" w:hAnsi="Times New Roman" w:cs="Times New Roman"/>
        </w:rPr>
      </w:pPr>
      <w:r w:rsidRPr="00581210">
        <w:rPr>
          <w:rFonts w:ascii="Times New Roman" w:hAnsi="Times New Roman" w:cs="Times New Roman"/>
        </w:rPr>
        <w:t>di accettare, senza condizione o riserva alcuna, tutte le norme e disposizioni contenute nella documentazione</w:t>
      </w:r>
      <w:r>
        <w:rPr>
          <w:rFonts w:ascii="Times New Roman" w:hAnsi="Times New Roman" w:cs="Times New Roman"/>
        </w:rPr>
        <w:t xml:space="preserve"> di</w:t>
      </w:r>
      <w:r w:rsidRPr="00581210">
        <w:rPr>
          <w:rFonts w:ascii="Times New Roman" w:hAnsi="Times New Roman" w:cs="Times New Roman"/>
        </w:rPr>
        <w:t xml:space="preserve"> gara</w:t>
      </w:r>
      <w:r>
        <w:rPr>
          <w:rFonts w:ascii="Times New Roman" w:hAnsi="Times New Roman" w:cs="Times New Roman"/>
        </w:rPr>
        <w:t xml:space="preserve"> tutta</w:t>
      </w:r>
      <w:r w:rsidRPr="00581210">
        <w:rPr>
          <w:rFonts w:ascii="Times New Roman" w:hAnsi="Times New Roman" w:cs="Times New Roman"/>
        </w:rPr>
        <w:t>;</w:t>
      </w:r>
    </w:p>
    <w:p w:rsidR="00590718" w:rsidRDefault="00590718" w:rsidP="00840F1F">
      <w:pPr>
        <w:numPr>
          <w:ilvl w:val="0"/>
          <w:numId w:val="5"/>
        </w:numPr>
        <w:tabs>
          <w:tab w:val="num" w:pos="360"/>
        </w:tabs>
        <w:suppressAutoHyphens w:val="0"/>
        <w:spacing w:before="120" w:after="120" w:line="280" w:lineRule="atLeast"/>
        <w:ind w:left="357" w:hanging="357"/>
        <w:jc w:val="both"/>
        <w:rPr>
          <w:rFonts w:ascii="Times New Roman" w:hAnsi="Times New Roman" w:cs="Times New Roman"/>
        </w:rPr>
      </w:pPr>
      <w:r w:rsidRPr="00581210">
        <w:rPr>
          <w:rFonts w:ascii="Times New Roman" w:hAnsi="Times New Roman" w:cs="Times New Roman"/>
        </w:rPr>
        <w:t>di accettare il Patto di Integrità allegato alla documentazione di gara (art. 1, comma 17, della Legge n. 190/2012);</w:t>
      </w:r>
    </w:p>
    <w:p w:rsidR="00590718" w:rsidRDefault="00590718" w:rsidP="00840F1F">
      <w:pPr>
        <w:numPr>
          <w:ilvl w:val="0"/>
          <w:numId w:val="5"/>
        </w:numPr>
        <w:tabs>
          <w:tab w:val="num" w:pos="360"/>
        </w:tabs>
        <w:suppressAutoHyphens w:val="0"/>
        <w:spacing w:before="120" w:after="120" w:line="280" w:lineRule="atLeast"/>
        <w:ind w:left="357" w:hanging="357"/>
        <w:jc w:val="both"/>
        <w:rPr>
          <w:rFonts w:ascii="Times New Roman" w:hAnsi="Times New Roman" w:cs="Times New Roman"/>
        </w:rPr>
      </w:pPr>
      <w:r>
        <w:rPr>
          <w:rFonts w:ascii="Times New Roman" w:hAnsi="Times New Roman" w:cs="Times New Roman"/>
        </w:rPr>
        <w:t>che la Ditta non ha stipulato contratti di lavoro o comunque attribuito incarichi negli ultimi tre anni a ex dipendenti pubblici nei tre anni successivi alla loro cessazione del rapporto di lavoro con amministrazioni pubbliche, in violazione del divieto di cui al</w:t>
      </w:r>
      <w:r w:rsidR="008B1FF7">
        <w:rPr>
          <w:rFonts w:ascii="Times New Roman" w:hAnsi="Times New Roman" w:cs="Times New Roman"/>
        </w:rPr>
        <w:t>l’art. 53, co. 16 ter, del D. L</w:t>
      </w:r>
      <w:r>
        <w:rPr>
          <w:rFonts w:ascii="Times New Roman" w:hAnsi="Times New Roman" w:cs="Times New Roman"/>
        </w:rPr>
        <w:t>.vo n. 165/2001 (cd. incompatibilità successiva o Pantouflage);</w:t>
      </w:r>
    </w:p>
    <w:p w:rsidR="00590718" w:rsidRPr="00581210" w:rsidRDefault="00590718" w:rsidP="00840F1F">
      <w:pPr>
        <w:numPr>
          <w:ilvl w:val="0"/>
          <w:numId w:val="5"/>
        </w:numPr>
        <w:tabs>
          <w:tab w:val="num" w:pos="360"/>
        </w:tabs>
        <w:suppressAutoHyphens w:val="0"/>
        <w:spacing w:before="120" w:after="120" w:line="280" w:lineRule="atLeast"/>
        <w:ind w:left="357" w:hanging="357"/>
        <w:jc w:val="both"/>
        <w:rPr>
          <w:rFonts w:ascii="Times New Roman" w:hAnsi="Times New Roman" w:cs="Times New Roman"/>
        </w:rPr>
      </w:pPr>
      <w:r w:rsidRPr="00581210">
        <w:rPr>
          <w:rFonts w:ascii="Times New Roman" w:hAnsi="Times New Roman" w:cs="Times New Roman"/>
        </w:rPr>
        <w:t>di impegnarsi fin d’ora ad esegui</w:t>
      </w:r>
      <w:r>
        <w:rPr>
          <w:rFonts w:ascii="Times New Roman" w:hAnsi="Times New Roman" w:cs="Times New Roman"/>
        </w:rPr>
        <w:t>re l’appalto nei confronti dell’Azienda Ospedaliera San Camillo Forlanini</w:t>
      </w:r>
      <w:r w:rsidRPr="00581210">
        <w:rPr>
          <w:rFonts w:ascii="Times New Roman" w:hAnsi="Times New Roman" w:cs="Times New Roman"/>
        </w:rPr>
        <w:t>;</w:t>
      </w:r>
    </w:p>
    <w:p w:rsidR="00590718" w:rsidRPr="00581210" w:rsidRDefault="00590718" w:rsidP="001D32BD">
      <w:pPr>
        <w:numPr>
          <w:ilvl w:val="0"/>
          <w:numId w:val="5"/>
        </w:numPr>
        <w:tabs>
          <w:tab w:val="num" w:pos="360"/>
        </w:tabs>
        <w:suppressAutoHyphens w:val="0"/>
        <w:spacing w:before="120" w:after="0" w:line="280" w:lineRule="atLeast"/>
        <w:ind w:left="357" w:hanging="357"/>
        <w:jc w:val="both"/>
        <w:rPr>
          <w:rFonts w:ascii="Times New Roman" w:hAnsi="Times New Roman" w:cs="Times New Roman"/>
        </w:rPr>
      </w:pPr>
      <w:r w:rsidRPr="00581210">
        <w:rPr>
          <w:rFonts w:ascii="Times New Roman" w:hAnsi="Times New Roman" w:cs="Times New Roman"/>
          <w:b/>
          <w:i/>
        </w:rPr>
        <w:t xml:space="preserve"> [</w:t>
      </w:r>
      <w:r>
        <w:rPr>
          <w:rFonts w:ascii="Times New Roman" w:hAnsi="Times New Roman" w:cs="Times New Roman"/>
          <w:b/>
          <w:i/>
        </w:rPr>
        <w:t>SOLO p</w:t>
      </w:r>
      <w:r w:rsidRPr="00581210">
        <w:rPr>
          <w:rFonts w:ascii="Times New Roman" w:hAnsi="Times New Roman" w:cs="Times New Roman"/>
          <w:b/>
          <w:i/>
        </w:rPr>
        <w:t>er gli operatori economici non residenti e privi di stabile organizzazione in Italia]</w:t>
      </w:r>
    </w:p>
    <w:p w:rsidR="00590718" w:rsidRPr="00581210" w:rsidRDefault="00590718" w:rsidP="001D32BD">
      <w:pPr>
        <w:suppressAutoHyphens w:val="0"/>
        <w:spacing w:after="120" w:line="280" w:lineRule="atLeast"/>
        <w:ind w:left="357"/>
        <w:jc w:val="both"/>
        <w:rPr>
          <w:rFonts w:ascii="Times New Roman" w:hAnsi="Times New Roman" w:cs="Times New Roman"/>
        </w:rPr>
      </w:pPr>
      <w:r w:rsidRPr="00581210">
        <w:rPr>
          <w:rFonts w:ascii="Times New Roman" w:hAnsi="Times New Roman" w:cs="Times New Roman"/>
        </w:rPr>
        <w:t xml:space="preserve">che, in caso di aggiudicazione, si uniformerà alla disciplina di cui agli articoli 17, comma 2, e 53, comma 3, </w:t>
      </w:r>
      <w:r>
        <w:rPr>
          <w:rFonts w:ascii="Times New Roman" w:hAnsi="Times New Roman" w:cs="Times New Roman"/>
        </w:rPr>
        <w:t>D.P.R.</w:t>
      </w:r>
      <w:r w:rsidRPr="00581210">
        <w:rPr>
          <w:rFonts w:ascii="Times New Roman" w:hAnsi="Times New Roman" w:cs="Times New Roman"/>
        </w:rPr>
        <w:t xml:space="preserve"> n. 633/1972 e comunicherà alla Stazione Appaltante</w:t>
      </w:r>
      <w:r w:rsidRPr="00581210">
        <w:rPr>
          <w:rFonts w:ascii="Times New Roman" w:hAnsi="Times New Roman" w:cs="Times New Roman"/>
          <w:i/>
        </w:rPr>
        <w:t xml:space="preserve"> </w:t>
      </w:r>
      <w:r w:rsidRPr="00581210">
        <w:rPr>
          <w:rFonts w:ascii="Times New Roman" w:hAnsi="Times New Roman" w:cs="Times New Roman"/>
        </w:rPr>
        <w:t>la nomina del proprio rappresentante fiscale, nelle forme di legge;</w:t>
      </w:r>
    </w:p>
    <w:p w:rsidR="00590718" w:rsidRDefault="00590718" w:rsidP="001D32BD">
      <w:pPr>
        <w:numPr>
          <w:ilvl w:val="0"/>
          <w:numId w:val="5"/>
        </w:numPr>
        <w:tabs>
          <w:tab w:val="num" w:pos="360"/>
        </w:tabs>
        <w:suppressAutoHyphens w:val="0"/>
        <w:spacing w:before="120" w:after="120" w:line="280" w:lineRule="atLeast"/>
        <w:ind w:left="357" w:hanging="357"/>
        <w:jc w:val="both"/>
        <w:rPr>
          <w:rFonts w:ascii="Times New Roman" w:hAnsi="Times New Roman" w:cs="Times New Roman"/>
        </w:rPr>
      </w:pPr>
      <w:r w:rsidRPr="00581210">
        <w:rPr>
          <w:rFonts w:ascii="Times New Roman" w:hAnsi="Times New Roman" w:cs="Times New Roman"/>
        </w:rPr>
        <w:t>che per la ricezione di ogni eventuale comunicazione inerente alla procedura in oggetto e/o di richieste di chiarimento e/o integrazione della documentazione presentata, ivi comprese le c</w:t>
      </w:r>
      <w:r>
        <w:rPr>
          <w:rFonts w:ascii="Times New Roman" w:hAnsi="Times New Roman" w:cs="Times New Roman"/>
        </w:rPr>
        <w:t>omunicazioni di cui all’art.</w:t>
      </w:r>
      <w:r w:rsidRPr="00581210">
        <w:rPr>
          <w:rFonts w:ascii="Times New Roman" w:hAnsi="Times New Roman" w:cs="Times New Roman"/>
        </w:rPr>
        <w:t xml:space="preserve"> </w:t>
      </w:r>
      <w:r>
        <w:rPr>
          <w:rFonts w:ascii="Times New Roman" w:hAnsi="Times New Roman" w:cs="Times New Roman"/>
        </w:rPr>
        <w:t>90</w:t>
      </w:r>
      <w:r w:rsidRPr="00581210">
        <w:rPr>
          <w:rFonts w:ascii="Times New Roman" w:hAnsi="Times New Roman" w:cs="Times New Roman"/>
        </w:rPr>
        <w:t xml:space="preserve"> del Codice, elegge domicilio in: </w:t>
      </w:r>
    </w:p>
    <w:p w:rsidR="007F5141" w:rsidRDefault="007F5141" w:rsidP="007F5141">
      <w:pPr>
        <w:suppressAutoHyphens w:val="0"/>
        <w:spacing w:before="120" w:after="120" w:line="280" w:lineRule="atLeast"/>
        <w:jc w:val="both"/>
        <w:rPr>
          <w:rFonts w:ascii="Times New Roman" w:hAnsi="Times New Roman" w:cs="Times New Roman"/>
        </w:rPr>
      </w:pPr>
    </w:p>
    <w:p w:rsidR="007F5141" w:rsidRDefault="007F5141" w:rsidP="007F5141">
      <w:pPr>
        <w:suppressAutoHyphens w:val="0"/>
        <w:spacing w:before="120" w:after="120" w:line="280" w:lineRule="atLeast"/>
        <w:jc w:val="both"/>
        <w:rPr>
          <w:rFonts w:ascii="Times New Roman" w:hAnsi="Times New Roman" w:cs="Times New Roman"/>
        </w:rPr>
      </w:pPr>
    </w:p>
    <w:p w:rsidR="00590718" w:rsidRPr="00581210" w:rsidRDefault="00590718" w:rsidP="0093209D">
      <w:pPr>
        <w:suppressAutoHyphens w:val="0"/>
        <w:spacing w:before="120" w:after="120" w:line="280" w:lineRule="atLeast"/>
        <w:ind w:left="644"/>
        <w:jc w:val="both"/>
        <w:rPr>
          <w:rFonts w:ascii="Times New Roman" w:hAnsi="Times New Roman" w:cs="Times New Roman"/>
        </w:rPr>
      </w:pPr>
    </w:p>
    <w:tbl>
      <w:tblPr>
        <w:tblW w:w="5000" w:type="pct"/>
        <w:tblBorders>
          <w:top w:val="single" w:sz="4" w:space="0" w:color="0070C0"/>
          <w:left w:val="single" w:sz="4" w:space="0" w:color="0070C0"/>
          <w:bottom w:val="single" w:sz="4" w:space="0" w:color="0070C0"/>
          <w:right w:val="single" w:sz="4" w:space="0" w:color="0070C0"/>
          <w:insideH w:val="single" w:sz="4" w:space="0" w:color="0070C0"/>
          <w:insideV w:val="single" w:sz="4" w:space="0" w:color="0070C0"/>
        </w:tblBorders>
        <w:tblLook w:val="00A0" w:firstRow="1" w:lastRow="0" w:firstColumn="1" w:lastColumn="0" w:noHBand="0" w:noVBand="0"/>
      </w:tblPr>
      <w:tblGrid>
        <w:gridCol w:w="4712"/>
        <w:gridCol w:w="5142"/>
      </w:tblGrid>
      <w:tr w:rsidR="00590718" w:rsidRPr="00581210" w:rsidTr="001D568A">
        <w:tc>
          <w:tcPr>
            <w:tcW w:w="2576" w:type="pct"/>
            <w:vAlign w:val="center"/>
          </w:tcPr>
          <w:p w:rsidR="00590718" w:rsidRPr="003C645B" w:rsidRDefault="00590718" w:rsidP="001D568A">
            <w:pPr>
              <w:suppressAutoHyphens w:val="0"/>
              <w:spacing w:after="0" w:line="280" w:lineRule="atLeast"/>
              <w:jc w:val="both"/>
              <w:rPr>
                <w:rFonts w:ascii="Times New Roman" w:hAnsi="Times New Roman" w:cs="Times New Roman"/>
                <w:b/>
                <w:lang w:eastAsia="it-IT"/>
              </w:rPr>
            </w:pPr>
            <w:r w:rsidRPr="003C645B">
              <w:rPr>
                <w:rFonts w:ascii="Times New Roman" w:hAnsi="Times New Roman" w:cs="Times New Roman"/>
                <w:b/>
                <w:lang w:eastAsia="it-IT"/>
              </w:rPr>
              <w:lastRenderedPageBreak/>
              <w:t>Indirizzo domicilio eletto</w:t>
            </w:r>
          </w:p>
          <w:p w:rsidR="00590718" w:rsidRPr="00581210" w:rsidRDefault="00590718" w:rsidP="001D568A">
            <w:pPr>
              <w:suppressAutoHyphens w:val="0"/>
              <w:spacing w:after="0" w:line="280" w:lineRule="atLeast"/>
              <w:jc w:val="both"/>
              <w:rPr>
                <w:rFonts w:ascii="Times New Roman" w:hAnsi="Times New Roman" w:cs="Times New Roman"/>
                <w:lang w:eastAsia="it-IT"/>
              </w:rPr>
            </w:pPr>
          </w:p>
        </w:tc>
        <w:tc>
          <w:tcPr>
            <w:tcW w:w="2424" w:type="pct"/>
          </w:tcPr>
          <w:p w:rsidR="00590718" w:rsidRPr="00581210" w:rsidRDefault="00590718" w:rsidP="001D568A">
            <w:pPr>
              <w:suppressAutoHyphens w:val="0"/>
              <w:spacing w:after="120" w:line="320" w:lineRule="atLeast"/>
              <w:jc w:val="both"/>
              <w:rPr>
                <w:rFonts w:ascii="Times New Roman" w:hAnsi="Times New Roman" w:cs="Times New Roman"/>
                <w:lang w:eastAsia="it-IT"/>
              </w:rPr>
            </w:pPr>
            <w:r>
              <w:rPr>
                <w:rFonts w:ascii="Times New Roman" w:hAnsi="Times New Roman" w:cs="Times New Roman"/>
                <w:lang w:eastAsia="it-IT"/>
              </w:rPr>
              <w:t>Comune</w:t>
            </w:r>
            <w:r w:rsidRPr="00581210">
              <w:rPr>
                <w:rFonts w:ascii="Times New Roman" w:hAnsi="Times New Roman" w:cs="Times New Roman"/>
                <w:b/>
                <w:lang w:eastAsia="it-IT"/>
              </w:rPr>
              <w:t>_________________________________</w:t>
            </w:r>
            <w:r>
              <w:rPr>
                <w:rFonts w:ascii="Times New Roman" w:hAnsi="Times New Roman" w:cs="Times New Roman"/>
                <w:b/>
                <w:lang w:eastAsia="it-IT"/>
              </w:rPr>
              <w:t>_____</w:t>
            </w:r>
          </w:p>
          <w:p w:rsidR="00590718" w:rsidRPr="00581210" w:rsidRDefault="00590718" w:rsidP="001D568A">
            <w:pPr>
              <w:suppressAutoHyphens w:val="0"/>
              <w:spacing w:after="120" w:line="320" w:lineRule="atLeast"/>
              <w:jc w:val="both"/>
              <w:rPr>
                <w:rFonts w:ascii="Times New Roman" w:hAnsi="Times New Roman" w:cs="Times New Roman"/>
                <w:b/>
                <w:lang w:eastAsia="it-IT"/>
              </w:rPr>
            </w:pPr>
            <w:r w:rsidRPr="00581210">
              <w:rPr>
                <w:rFonts w:ascii="Times New Roman" w:hAnsi="Times New Roman" w:cs="Times New Roman"/>
                <w:lang w:eastAsia="it-IT"/>
              </w:rPr>
              <w:t>Provincia</w:t>
            </w:r>
            <w:r w:rsidRPr="00581210">
              <w:rPr>
                <w:rFonts w:ascii="Times New Roman" w:hAnsi="Times New Roman" w:cs="Times New Roman"/>
                <w:b/>
                <w:lang w:eastAsia="it-IT"/>
              </w:rPr>
              <w:t>_________________________________</w:t>
            </w:r>
            <w:r>
              <w:rPr>
                <w:rFonts w:ascii="Times New Roman" w:hAnsi="Times New Roman" w:cs="Times New Roman"/>
                <w:b/>
                <w:lang w:eastAsia="it-IT"/>
              </w:rPr>
              <w:t>____</w:t>
            </w:r>
          </w:p>
          <w:p w:rsidR="00590718" w:rsidRPr="00581210" w:rsidRDefault="00590718" w:rsidP="001D568A">
            <w:pPr>
              <w:suppressAutoHyphens w:val="0"/>
              <w:spacing w:after="120" w:line="320" w:lineRule="atLeast"/>
              <w:jc w:val="both"/>
              <w:rPr>
                <w:rFonts w:ascii="Times New Roman" w:hAnsi="Times New Roman" w:cs="Times New Roman"/>
                <w:lang w:eastAsia="it-IT"/>
              </w:rPr>
            </w:pPr>
            <w:r w:rsidRPr="00581210">
              <w:rPr>
                <w:rFonts w:ascii="Times New Roman" w:hAnsi="Times New Roman" w:cs="Times New Roman"/>
                <w:lang w:eastAsia="it-IT"/>
              </w:rPr>
              <w:t xml:space="preserve">C.a.p. </w:t>
            </w:r>
            <w:r w:rsidRPr="00581210">
              <w:rPr>
                <w:rFonts w:ascii="Times New Roman" w:hAnsi="Times New Roman" w:cs="Times New Roman"/>
                <w:b/>
                <w:lang w:eastAsia="it-IT"/>
              </w:rPr>
              <w:t>____</w:t>
            </w:r>
            <w:r>
              <w:rPr>
                <w:rFonts w:ascii="Times New Roman" w:hAnsi="Times New Roman" w:cs="Times New Roman"/>
                <w:b/>
                <w:lang w:eastAsia="it-IT"/>
              </w:rPr>
              <w:t>___________________________________</w:t>
            </w:r>
          </w:p>
          <w:p w:rsidR="00590718" w:rsidRDefault="00590718" w:rsidP="001D568A">
            <w:pPr>
              <w:suppressAutoHyphens w:val="0"/>
              <w:spacing w:after="120" w:line="320" w:lineRule="atLeast"/>
              <w:jc w:val="both"/>
              <w:rPr>
                <w:rFonts w:ascii="Times New Roman" w:hAnsi="Times New Roman" w:cs="Times New Roman"/>
                <w:lang w:eastAsia="it-IT"/>
              </w:rPr>
            </w:pPr>
            <w:r w:rsidRPr="00581210">
              <w:rPr>
                <w:rFonts w:ascii="Times New Roman" w:hAnsi="Times New Roman" w:cs="Times New Roman"/>
                <w:lang w:eastAsia="it-IT"/>
              </w:rPr>
              <w:t>Via/Piazza</w:t>
            </w:r>
            <w:r w:rsidRPr="00581210">
              <w:rPr>
                <w:rFonts w:ascii="Times New Roman" w:hAnsi="Times New Roman" w:cs="Times New Roman"/>
                <w:b/>
                <w:lang w:eastAsia="it-IT"/>
              </w:rPr>
              <w:t xml:space="preserve"> </w:t>
            </w:r>
            <w:r w:rsidRPr="00581210">
              <w:rPr>
                <w:rFonts w:ascii="Times New Roman" w:hAnsi="Times New Roman" w:cs="Times New Roman"/>
                <w:lang w:eastAsia="it-IT"/>
              </w:rPr>
              <w:t>__________________________</w:t>
            </w:r>
            <w:r>
              <w:rPr>
                <w:rFonts w:ascii="Times New Roman" w:hAnsi="Times New Roman" w:cs="Times New Roman"/>
                <w:lang w:eastAsia="it-IT"/>
              </w:rPr>
              <w:t>__</w:t>
            </w:r>
            <w:r w:rsidRPr="00581210">
              <w:rPr>
                <w:rFonts w:ascii="Times New Roman" w:hAnsi="Times New Roman" w:cs="Times New Roman"/>
                <w:lang w:eastAsia="it-IT"/>
              </w:rPr>
              <w:t xml:space="preserve"> n.</w:t>
            </w:r>
            <w:r>
              <w:rPr>
                <w:rFonts w:ascii="Times New Roman" w:hAnsi="Times New Roman" w:cs="Times New Roman"/>
                <w:lang w:eastAsia="it-IT"/>
              </w:rPr>
              <w:t>_</w:t>
            </w:r>
            <w:r w:rsidRPr="00581210">
              <w:rPr>
                <w:rFonts w:ascii="Times New Roman" w:hAnsi="Times New Roman" w:cs="Times New Roman"/>
                <w:lang w:eastAsia="it-IT"/>
              </w:rPr>
              <w:t>____</w:t>
            </w:r>
          </w:p>
          <w:p w:rsidR="00590718" w:rsidRPr="00AA424D" w:rsidRDefault="00590718" w:rsidP="001D568A">
            <w:pPr>
              <w:suppressAutoHyphens w:val="0"/>
              <w:spacing w:after="120" w:line="320" w:lineRule="atLeast"/>
              <w:jc w:val="both"/>
              <w:rPr>
                <w:rFonts w:ascii="Times New Roman" w:hAnsi="Times New Roman" w:cs="Times New Roman"/>
                <w:lang w:eastAsia="it-IT"/>
              </w:rPr>
            </w:pPr>
            <w:r>
              <w:rPr>
                <w:rFonts w:ascii="Times New Roman" w:hAnsi="Times New Roman" w:cs="Times New Roman"/>
                <w:lang w:eastAsia="it-IT"/>
              </w:rPr>
              <w:t>Telefono________________________</w:t>
            </w:r>
          </w:p>
        </w:tc>
      </w:tr>
      <w:tr w:rsidR="00590718" w:rsidRPr="00581210" w:rsidTr="001D568A">
        <w:tc>
          <w:tcPr>
            <w:tcW w:w="2576" w:type="pct"/>
            <w:vAlign w:val="center"/>
          </w:tcPr>
          <w:p w:rsidR="00590718" w:rsidRPr="003C645B" w:rsidRDefault="00590718" w:rsidP="001D568A">
            <w:pPr>
              <w:suppressAutoHyphens w:val="0"/>
              <w:spacing w:after="0" w:line="280" w:lineRule="atLeast"/>
              <w:jc w:val="both"/>
              <w:rPr>
                <w:rFonts w:ascii="Times New Roman" w:hAnsi="Times New Roman" w:cs="Times New Roman"/>
                <w:b/>
                <w:lang w:eastAsia="it-IT"/>
              </w:rPr>
            </w:pPr>
            <w:r w:rsidRPr="003C645B">
              <w:rPr>
                <w:rFonts w:ascii="Times New Roman" w:hAnsi="Times New Roman" w:cs="Times New Roman"/>
                <w:b/>
                <w:lang w:eastAsia="it-IT"/>
              </w:rPr>
              <w:t>Indirizzo di posta elettronica certificata (PEC)</w:t>
            </w:r>
          </w:p>
        </w:tc>
        <w:tc>
          <w:tcPr>
            <w:tcW w:w="2424" w:type="pct"/>
          </w:tcPr>
          <w:p w:rsidR="00590718" w:rsidRPr="00581210" w:rsidRDefault="00590718" w:rsidP="001D568A">
            <w:pPr>
              <w:suppressAutoHyphens w:val="0"/>
              <w:spacing w:after="0" w:line="280" w:lineRule="atLeast"/>
              <w:jc w:val="both"/>
              <w:rPr>
                <w:rFonts w:ascii="Times New Roman" w:hAnsi="Times New Roman" w:cs="Times New Roman"/>
                <w:lang w:eastAsia="it-IT"/>
              </w:rPr>
            </w:pPr>
          </w:p>
        </w:tc>
      </w:tr>
      <w:tr w:rsidR="00590718" w:rsidRPr="00581210" w:rsidTr="001D568A">
        <w:tc>
          <w:tcPr>
            <w:tcW w:w="2576" w:type="pct"/>
          </w:tcPr>
          <w:p w:rsidR="00590718" w:rsidRPr="005C2AB7" w:rsidRDefault="00590718" w:rsidP="001D568A">
            <w:pPr>
              <w:suppressAutoHyphens w:val="0"/>
              <w:spacing w:after="0" w:line="280" w:lineRule="atLeast"/>
              <w:jc w:val="both"/>
              <w:rPr>
                <w:rFonts w:ascii="Times New Roman" w:hAnsi="Times New Roman" w:cs="Times New Roman"/>
                <w:b/>
                <w:i/>
                <w:lang w:eastAsia="it-IT"/>
              </w:rPr>
            </w:pPr>
            <w:r w:rsidRPr="005C2AB7">
              <w:rPr>
                <w:rFonts w:ascii="Times New Roman" w:hAnsi="Times New Roman" w:cs="Times New Roman"/>
                <w:b/>
                <w:lang w:eastAsia="it-IT"/>
              </w:rPr>
              <w:t xml:space="preserve">Indirizzo di posta elettronica </w:t>
            </w:r>
          </w:p>
        </w:tc>
        <w:tc>
          <w:tcPr>
            <w:tcW w:w="2424" w:type="pct"/>
          </w:tcPr>
          <w:p w:rsidR="00590718" w:rsidRPr="00581210" w:rsidRDefault="00590718" w:rsidP="001D568A">
            <w:pPr>
              <w:suppressAutoHyphens w:val="0"/>
              <w:spacing w:after="0" w:line="280" w:lineRule="atLeast"/>
              <w:jc w:val="both"/>
              <w:rPr>
                <w:rFonts w:ascii="Times New Roman" w:hAnsi="Times New Roman" w:cs="Times New Roman"/>
                <w:lang w:eastAsia="it-IT"/>
              </w:rPr>
            </w:pPr>
          </w:p>
        </w:tc>
      </w:tr>
      <w:tr w:rsidR="00590718" w:rsidRPr="00581210" w:rsidTr="001D568A">
        <w:tc>
          <w:tcPr>
            <w:tcW w:w="2576" w:type="pct"/>
          </w:tcPr>
          <w:p w:rsidR="00590718" w:rsidRPr="005C2AB7" w:rsidRDefault="00590718" w:rsidP="001D568A">
            <w:pPr>
              <w:suppressAutoHyphens w:val="0"/>
              <w:spacing w:after="0" w:line="280" w:lineRule="atLeast"/>
              <w:jc w:val="both"/>
              <w:rPr>
                <w:rFonts w:ascii="Times New Roman" w:hAnsi="Times New Roman" w:cs="Times New Roman"/>
                <w:b/>
                <w:lang w:eastAsia="it-IT"/>
              </w:rPr>
            </w:pPr>
            <w:r>
              <w:rPr>
                <w:rFonts w:ascii="Times New Roman" w:hAnsi="Times New Roman" w:cs="Times New Roman"/>
                <w:b/>
                <w:lang w:eastAsia="it-IT"/>
              </w:rPr>
              <w:t>Telefono e Referente Ufficio gare (obbligatorio)</w:t>
            </w:r>
          </w:p>
        </w:tc>
        <w:tc>
          <w:tcPr>
            <w:tcW w:w="2424" w:type="pct"/>
          </w:tcPr>
          <w:p w:rsidR="00590718" w:rsidRPr="00581210" w:rsidRDefault="00590718" w:rsidP="001D568A">
            <w:pPr>
              <w:suppressAutoHyphens w:val="0"/>
              <w:spacing w:after="0" w:line="280" w:lineRule="atLeast"/>
              <w:jc w:val="both"/>
              <w:rPr>
                <w:rFonts w:ascii="Times New Roman" w:hAnsi="Times New Roman" w:cs="Times New Roman"/>
                <w:lang w:eastAsia="it-IT"/>
              </w:rPr>
            </w:pPr>
          </w:p>
        </w:tc>
      </w:tr>
    </w:tbl>
    <w:p w:rsidR="00590718" w:rsidRPr="00581210" w:rsidRDefault="00590718" w:rsidP="001D32BD">
      <w:pPr>
        <w:numPr>
          <w:ilvl w:val="0"/>
          <w:numId w:val="5"/>
        </w:numPr>
        <w:tabs>
          <w:tab w:val="num" w:pos="360"/>
        </w:tabs>
        <w:suppressAutoHyphens w:val="0"/>
        <w:spacing w:before="240" w:after="0" w:line="280" w:lineRule="atLeast"/>
        <w:ind w:left="357" w:hanging="357"/>
        <w:jc w:val="both"/>
        <w:rPr>
          <w:rFonts w:ascii="Times New Roman" w:hAnsi="Times New Roman" w:cs="Times New Roman"/>
        </w:rPr>
      </w:pPr>
      <w:r w:rsidRPr="00581210">
        <w:rPr>
          <w:rFonts w:ascii="Times New Roman" w:hAnsi="Times New Roman" w:cs="Times New Roman"/>
        </w:rPr>
        <w:t>qualora un partecipante alla gara eserciti la facoltà di “accesso agli atti”, dichiara:</w:t>
      </w:r>
    </w:p>
    <w:p w:rsidR="00590718" w:rsidRPr="00581210" w:rsidRDefault="00590718" w:rsidP="001D32BD">
      <w:pPr>
        <w:numPr>
          <w:ilvl w:val="0"/>
          <w:numId w:val="3"/>
        </w:numPr>
        <w:suppressAutoHyphens w:val="0"/>
        <w:spacing w:after="0" w:line="280" w:lineRule="atLeast"/>
        <w:ind w:left="782" w:hanging="357"/>
        <w:jc w:val="both"/>
        <w:rPr>
          <w:rFonts w:ascii="Times New Roman" w:hAnsi="Times New Roman" w:cs="Times New Roman"/>
        </w:rPr>
      </w:pPr>
      <w:r w:rsidRPr="00581210">
        <w:rPr>
          <w:rFonts w:ascii="Times New Roman" w:hAnsi="Times New Roman" w:cs="Times New Roman"/>
        </w:rPr>
        <w:t xml:space="preserve">di </w:t>
      </w:r>
      <w:r w:rsidRPr="00581210">
        <w:rPr>
          <w:rFonts w:ascii="Times New Roman" w:hAnsi="Times New Roman" w:cs="Times New Roman"/>
          <w:u w:val="single"/>
        </w:rPr>
        <w:t>autorizzare</w:t>
      </w:r>
      <w:r w:rsidRPr="00581210">
        <w:rPr>
          <w:rFonts w:ascii="Times New Roman" w:hAnsi="Times New Roman" w:cs="Times New Roman"/>
        </w:rPr>
        <w:t xml:space="preserve"> l</w:t>
      </w:r>
      <w:r>
        <w:rPr>
          <w:rFonts w:ascii="Times New Roman" w:hAnsi="Times New Roman" w:cs="Times New Roman"/>
        </w:rPr>
        <w:t>’Azienda Ospedaliera</w:t>
      </w:r>
      <w:r w:rsidRPr="00581210">
        <w:rPr>
          <w:rFonts w:ascii="Times New Roman" w:hAnsi="Times New Roman" w:cs="Times New Roman"/>
        </w:rPr>
        <w:t xml:space="preserve"> a rilasciare copia di tutta la documentazione presentata per la partecipazione alla gara</w:t>
      </w:r>
      <w:r>
        <w:rPr>
          <w:rFonts w:ascii="Times New Roman" w:hAnsi="Times New Roman" w:cs="Times New Roman"/>
        </w:rPr>
        <w:t xml:space="preserve"> </w:t>
      </w:r>
    </w:p>
    <w:p w:rsidR="00590718" w:rsidRPr="00581210" w:rsidRDefault="00590718" w:rsidP="001D32BD">
      <w:pPr>
        <w:tabs>
          <w:tab w:val="left" w:pos="360"/>
        </w:tabs>
        <w:suppressAutoHyphens w:val="0"/>
        <w:spacing w:after="0" w:line="280" w:lineRule="atLeast"/>
        <w:jc w:val="both"/>
        <w:rPr>
          <w:rFonts w:ascii="Times New Roman" w:hAnsi="Times New Roman" w:cs="Times New Roman"/>
          <w:lang w:eastAsia="it-IT"/>
        </w:rPr>
      </w:pPr>
      <w:r w:rsidRPr="00581210">
        <w:rPr>
          <w:rFonts w:ascii="Times New Roman" w:hAnsi="Times New Roman" w:cs="Times New Roman"/>
          <w:lang w:eastAsia="it-IT"/>
        </w:rPr>
        <w:tab/>
        <w:t>[</w:t>
      </w:r>
      <w:r w:rsidRPr="00581210">
        <w:rPr>
          <w:rFonts w:ascii="Times New Roman" w:hAnsi="Times New Roman" w:cs="Times New Roman"/>
          <w:i/>
          <w:lang w:eastAsia="it-IT"/>
        </w:rPr>
        <w:t>ovvero</w:t>
      </w:r>
      <w:r w:rsidRPr="00581210">
        <w:rPr>
          <w:rFonts w:ascii="Times New Roman" w:hAnsi="Times New Roman" w:cs="Times New Roman"/>
          <w:lang w:eastAsia="it-IT"/>
        </w:rPr>
        <w:t>]</w:t>
      </w:r>
    </w:p>
    <w:p w:rsidR="00590718" w:rsidRPr="00581210" w:rsidRDefault="00590718" w:rsidP="001D32BD">
      <w:pPr>
        <w:numPr>
          <w:ilvl w:val="0"/>
          <w:numId w:val="3"/>
        </w:numPr>
        <w:suppressAutoHyphens w:val="0"/>
        <w:spacing w:after="0" w:line="280" w:lineRule="atLeast"/>
        <w:jc w:val="both"/>
        <w:rPr>
          <w:rFonts w:ascii="Times New Roman" w:hAnsi="Times New Roman" w:cs="Times New Roman"/>
        </w:rPr>
      </w:pPr>
      <w:r w:rsidRPr="00581210">
        <w:rPr>
          <w:rFonts w:ascii="Times New Roman" w:hAnsi="Times New Roman" w:cs="Times New Roman"/>
        </w:rPr>
        <w:t xml:space="preserve">di </w:t>
      </w:r>
      <w:r w:rsidRPr="00581210">
        <w:rPr>
          <w:rFonts w:ascii="Times New Roman" w:hAnsi="Times New Roman" w:cs="Times New Roman"/>
          <w:u w:val="single"/>
        </w:rPr>
        <w:t>non autorizzare</w:t>
      </w:r>
      <w:r w:rsidRPr="00581210">
        <w:rPr>
          <w:rFonts w:ascii="Times New Roman" w:hAnsi="Times New Roman" w:cs="Times New Roman"/>
        </w:rPr>
        <w:t xml:space="preserve"> l</w:t>
      </w:r>
      <w:r>
        <w:rPr>
          <w:rFonts w:ascii="Times New Roman" w:hAnsi="Times New Roman" w:cs="Times New Roman"/>
        </w:rPr>
        <w:t>’Azienda Ospedaliera</w:t>
      </w:r>
      <w:r w:rsidRPr="00581210">
        <w:rPr>
          <w:rFonts w:ascii="Times New Roman" w:hAnsi="Times New Roman" w:cs="Times New Roman"/>
        </w:rPr>
        <w:t xml:space="preserve"> </w:t>
      </w:r>
      <w:r>
        <w:rPr>
          <w:rFonts w:ascii="Times New Roman" w:hAnsi="Times New Roman" w:cs="Times New Roman"/>
        </w:rPr>
        <w:t>a rilasciare copia dell’O</w:t>
      </w:r>
      <w:r w:rsidRPr="00581210">
        <w:rPr>
          <w:rFonts w:ascii="Times New Roman" w:hAnsi="Times New Roman" w:cs="Times New Roman"/>
        </w:rPr>
        <w:t xml:space="preserve">fferta tecnica e delle spiegazioni che saranno eventualmente richieste in sede di verifica delle offerte anomale, in quanto coperte da segreto tecnico/commerciale per le seguenti ragioni </w:t>
      </w:r>
      <w:r w:rsidRPr="00581210">
        <w:rPr>
          <w:rFonts w:ascii="Times New Roman" w:hAnsi="Times New Roman" w:cs="Times New Roman"/>
          <w:b/>
        </w:rPr>
        <w:t>______________________________________ _____________________________________________________________________________________________________________________________________________________________________________________________________________________________________________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b/>
        </w:rPr>
        <w:t>__</w:t>
      </w:r>
      <w:r w:rsidRPr="00581210">
        <w:rPr>
          <w:rFonts w:ascii="Times New Roman" w:hAnsi="Times New Roman" w:cs="Times New Roman"/>
        </w:rPr>
        <w:t>;</w:t>
      </w:r>
    </w:p>
    <w:p w:rsidR="00590718" w:rsidRPr="0093209D" w:rsidRDefault="00590718" w:rsidP="001D32BD">
      <w:pPr>
        <w:suppressAutoHyphens w:val="0"/>
        <w:spacing w:after="120" w:line="240" w:lineRule="auto"/>
        <w:ind w:left="788"/>
        <w:jc w:val="both"/>
        <w:rPr>
          <w:rFonts w:ascii="Times New Roman" w:hAnsi="Times New Roman" w:cs="Times New Roman"/>
          <w:i/>
          <w:sz w:val="20"/>
          <w:szCs w:val="20"/>
        </w:rPr>
      </w:pPr>
      <w:r w:rsidRPr="00415AF2">
        <w:rPr>
          <w:rFonts w:ascii="Times New Roman" w:hAnsi="Times New Roman" w:cs="Times New Roman"/>
          <w:i/>
          <w:sz w:val="20"/>
          <w:szCs w:val="20"/>
        </w:rPr>
        <w:t xml:space="preserve">[Tale dichiarazione dovrà essere adeguatamente motivata e comprovata ai sensi dell’art. </w:t>
      </w:r>
      <w:r>
        <w:rPr>
          <w:rFonts w:ascii="Times New Roman" w:hAnsi="Times New Roman" w:cs="Times New Roman"/>
          <w:i/>
          <w:sz w:val="20"/>
          <w:szCs w:val="20"/>
        </w:rPr>
        <w:t>35</w:t>
      </w:r>
      <w:r w:rsidRPr="00415AF2">
        <w:rPr>
          <w:rFonts w:ascii="Times New Roman" w:hAnsi="Times New Roman" w:cs="Times New Roman"/>
          <w:i/>
          <w:sz w:val="20"/>
          <w:szCs w:val="20"/>
        </w:rPr>
        <w:t xml:space="preserve">, comma </w:t>
      </w:r>
      <w:r>
        <w:rPr>
          <w:rFonts w:ascii="Times New Roman" w:hAnsi="Times New Roman" w:cs="Times New Roman"/>
          <w:i/>
          <w:sz w:val="20"/>
          <w:szCs w:val="20"/>
        </w:rPr>
        <w:t>4</w:t>
      </w:r>
      <w:r w:rsidRPr="00415AF2">
        <w:rPr>
          <w:rFonts w:ascii="Times New Roman" w:hAnsi="Times New Roman" w:cs="Times New Roman"/>
          <w:i/>
          <w:sz w:val="20"/>
          <w:szCs w:val="20"/>
        </w:rPr>
        <w:t xml:space="preserve"> lett. a), del Codice. Si ricorda che, come previsto nel Disciplinar</w:t>
      </w:r>
      <w:r>
        <w:rPr>
          <w:rFonts w:ascii="Times New Roman" w:hAnsi="Times New Roman" w:cs="Times New Roman"/>
          <w:i/>
          <w:sz w:val="20"/>
          <w:szCs w:val="20"/>
        </w:rPr>
        <w:t>e di gara</w:t>
      </w:r>
      <w:r w:rsidRPr="00415AF2">
        <w:rPr>
          <w:rFonts w:ascii="Times New Roman" w:hAnsi="Times New Roman" w:cs="Times New Roman"/>
          <w:i/>
          <w:sz w:val="20"/>
          <w:szCs w:val="20"/>
        </w:rPr>
        <w:t>, si procederà all’esclusione nel caso di mancata separazio</w:t>
      </w:r>
      <w:r>
        <w:rPr>
          <w:rFonts w:ascii="Times New Roman" w:hAnsi="Times New Roman" w:cs="Times New Roman"/>
          <w:i/>
          <w:sz w:val="20"/>
          <w:szCs w:val="20"/>
        </w:rPr>
        <w:t>ne dell’Offerta economica dall’O</w:t>
      </w:r>
      <w:r w:rsidRPr="00415AF2">
        <w:rPr>
          <w:rFonts w:ascii="Times New Roman" w:hAnsi="Times New Roman" w:cs="Times New Roman"/>
          <w:i/>
          <w:sz w:val="20"/>
          <w:szCs w:val="20"/>
        </w:rPr>
        <w:t xml:space="preserve">fferta tecnica, ovvero in caso di inserimento di elementi concernenti il prezzo in documenti contenuti nella Documentazione Amministrativa o nell’Offerta tecnica; si chiede pertanto </w:t>
      </w:r>
      <w:r w:rsidRPr="00415AF2">
        <w:rPr>
          <w:rFonts w:ascii="Times New Roman" w:hAnsi="Times New Roman" w:cs="Times New Roman"/>
          <w:b/>
          <w:i/>
          <w:sz w:val="20"/>
          <w:szCs w:val="20"/>
          <w:u w:val="single"/>
        </w:rPr>
        <w:t>di non</w:t>
      </w:r>
      <w:r w:rsidRPr="00415AF2">
        <w:rPr>
          <w:rFonts w:ascii="Times New Roman" w:hAnsi="Times New Roman" w:cs="Times New Roman"/>
          <w:i/>
          <w:sz w:val="20"/>
          <w:szCs w:val="20"/>
        </w:rPr>
        <w:t xml:space="preserve"> fornire informazioni </w:t>
      </w:r>
      <w:r>
        <w:rPr>
          <w:rFonts w:ascii="Times New Roman" w:hAnsi="Times New Roman" w:cs="Times New Roman"/>
          <w:i/>
          <w:iCs/>
          <w:sz w:val="20"/>
          <w:szCs w:val="20"/>
        </w:rPr>
        <w:t>relative ai contenuti dell’O</w:t>
      </w:r>
      <w:r w:rsidRPr="00415AF2">
        <w:rPr>
          <w:rFonts w:ascii="Times New Roman" w:hAnsi="Times New Roman" w:cs="Times New Roman"/>
          <w:i/>
          <w:iCs/>
          <w:sz w:val="20"/>
          <w:szCs w:val="20"/>
        </w:rPr>
        <w:t xml:space="preserve">fferta tecnica ed economica e ai giustificativi dell’anomalia. </w:t>
      </w:r>
      <w:r w:rsidRPr="00415AF2">
        <w:rPr>
          <w:rFonts w:ascii="Times New Roman" w:hAnsi="Times New Roman" w:cs="Times New Roman"/>
          <w:i/>
          <w:sz w:val="20"/>
          <w:szCs w:val="20"/>
        </w:rPr>
        <w:t>La motivazione a supporto della dichiarazione di segno negativo che si rilascia</w:t>
      </w:r>
      <w:r>
        <w:rPr>
          <w:rFonts w:ascii="Times New Roman" w:hAnsi="Times New Roman" w:cs="Times New Roman"/>
          <w:i/>
          <w:sz w:val="20"/>
          <w:szCs w:val="20"/>
        </w:rPr>
        <w:t>,</w:t>
      </w:r>
      <w:r w:rsidRPr="00415AF2">
        <w:rPr>
          <w:rFonts w:ascii="Times New Roman" w:hAnsi="Times New Roman" w:cs="Times New Roman"/>
          <w:i/>
          <w:sz w:val="20"/>
          <w:szCs w:val="20"/>
        </w:rPr>
        <w:t xml:space="preserve"> può essere resa direttamente in </w:t>
      </w:r>
      <w:r>
        <w:rPr>
          <w:rFonts w:ascii="Times New Roman" w:hAnsi="Times New Roman" w:cs="Times New Roman"/>
          <w:i/>
          <w:sz w:val="20"/>
          <w:szCs w:val="20"/>
        </w:rPr>
        <w:t>O</w:t>
      </w:r>
      <w:r w:rsidRPr="00415AF2">
        <w:rPr>
          <w:rFonts w:ascii="Times New Roman" w:hAnsi="Times New Roman" w:cs="Times New Roman"/>
          <w:i/>
          <w:sz w:val="20"/>
          <w:szCs w:val="20"/>
        </w:rPr>
        <w:t>fferta tecnica</w:t>
      </w:r>
      <w:r>
        <w:rPr>
          <w:rFonts w:ascii="Times New Roman" w:hAnsi="Times New Roman" w:cs="Times New Roman"/>
          <w:i/>
          <w:sz w:val="20"/>
          <w:szCs w:val="20"/>
        </w:rPr>
        <w:t xml:space="preserve"> facendone qui riferimento</w:t>
      </w:r>
      <w:r w:rsidRPr="0093209D">
        <w:rPr>
          <w:rFonts w:ascii="Times New Roman" w:hAnsi="Times New Roman" w:cs="Times New Roman"/>
          <w:sz w:val="20"/>
          <w:szCs w:val="20"/>
        </w:rPr>
        <w:t>(</w:t>
      </w:r>
      <w:r w:rsidRPr="0093209D">
        <w:rPr>
          <w:rFonts w:ascii="Times New Roman" w:hAnsi="Times New Roman" w:cs="Times New Roman"/>
          <w:b/>
          <w:sz w:val="20"/>
          <w:szCs w:val="20"/>
        </w:rPr>
        <w:t>vedi art. 16 Disciplinare di gara)</w:t>
      </w:r>
      <w:r w:rsidRPr="0093209D">
        <w:rPr>
          <w:rFonts w:ascii="Times New Roman" w:hAnsi="Times New Roman" w:cs="Times New Roman"/>
          <w:i/>
          <w:sz w:val="20"/>
          <w:szCs w:val="20"/>
        </w:rPr>
        <w:t>]</w:t>
      </w:r>
    </w:p>
    <w:p w:rsidR="00590718" w:rsidRPr="00581210" w:rsidRDefault="00590718" w:rsidP="001D32BD">
      <w:pPr>
        <w:numPr>
          <w:ilvl w:val="0"/>
          <w:numId w:val="5"/>
        </w:numPr>
        <w:tabs>
          <w:tab w:val="num" w:pos="360"/>
        </w:tabs>
        <w:suppressAutoHyphens w:val="0"/>
        <w:spacing w:before="120" w:after="120" w:line="280" w:lineRule="atLeast"/>
        <w:ind w:left="357" w:hanging="357"/>
        <w:jc w:val="both"/>
        <w:rPr>
          <w:rFonts w:ascii="Times New Roman" w:hAnsi="Times New Roman" w:cs="Times New Roman"/>
        </w:rPr>
      </w:pPr>
      <w:r w:rsidRPr="00581210">
        <w:rPr>
          <w:rFonts w:ascii="Times New Roman" w:hAnsi="Times New Roman" w:cs="Times New Roman"/>
        </w:rPr>
        <w:t>di essere informato, ai sensi</w:t>
      </w:r>
      <w:r>
        <w:rPr>
          <w:rFonts w:ascii="Times New Roman" w:hAnsi="Times New Roman" w:cs="Times New Roman"/>
        </w:rPr>
        <w:t xml:space="preserve"> e per gli effetti dell’art.</w:t>
      </w:r>
      <w:r w:rsidRPr="00581210">
        <w:rPr>
          <w:rFonts w:ascii="Times New Roman" w:hAnsi="Times New Roman" w:cs="Times New Roman"/>
        </w:rPr>
        <w:t xml:space="preserve"> 13 del </w:t>
      </w:r>
      <w:r>
        <w:rPr>
          <w:rFonts w:ascii="Times New Roman" w:hAnsi="Times New Roman" w:cs="Times New Roman"/>
        </w:rPr>
        <w:t>D.Lgs. 30 giugno 2003</w:t>
      </w:r>
      <w:r w:rsidRPr="00581210">
        <w:rPr>
          <w:rFonts w:ascii="Times New Roman" w:hAnsi="Times New Roman" w:cs="Times New Roman"/>
        </w:rPr>
        <w:t xml:space="preserve"> n. 196, che i dati personali raccolti saranno trattati, anche con strumenti informatici, esclusivamente nell’ambito della presente gara, nonché dell’esistenza</w:t>
      </w:r>
      <w:r>
        <w:rPr>
          <w:rFonts w:ascii="Times New Roman" w:hAnsi="Times New Roman" w:cs="Times New Roman"/>
        </w:rPr>
        <w:t xml:space="preserve"> dei diritti di cui all’art.</w:t>
      </w:r>
      <w:r w:rsidRPr="00581210">
        <w:rPr>
          <w:rFonts w:ascii="Times New Roman" w:hAnsi="Times New Roman" w:cs="Times New Roman"/>
        </w:rPr>
        <w:t xml:space="preserve"> 7 del medesimo </w:t>
      </w:r>
      <w:r>
        <w:rPr>
          <w:rFonts w:ascii="Times New Roman" w:hAnsi="Times New Roman" w:cs="Times New Roman"/>
        </w:rPr>
        <w:t>D.Lgs.</w:t>
      </w:r>
      <w:r w:rsidRPr="00581210">
        <w:rPr>
          <w:rFonts w:ascii="Times New Roman" w:hAnsi="Times New Roman" w:cs="Times New Roman"/>
        </w:rPr>
        <w:t>;</w:t>
      </w:r>
    </w:p>
    <w:p w:rsidR="00590718" w:rsidRPr="00581210" w:rsidRDefault="00590718" w:rsidP="001D32BD">
      <w:pPr>
        <w:keepNext/>
        <w:numPr>
          <w:ilvl w:val="0"/>
          <w:numId w:val="5"/>
        </w:numPr>
        <w:tabs>
          <w:tab w:val="num" w:pos="360"/>
        </w:tabs>
        <w:suppressAutoHyphens w:val="0"/>
        <w:spacing w:before="120" w:after="0" w:line="240" w:lineRule="auto"/>
        <w:ind w:left="363" w:hanging="357"/>
        <w:jc w:val="both"/>
        <w:rPr>
          <w:rFonts w:ascii="Times New Roman" w:hAnsi="Times New Roman" w:cs="Times New Roman"/>
        </w:rPr>
      </w:pPr>
      <w:r w:rsidRPr="00581210">
        <w:rPr>
          <w:rFonts w:ascii="Times New Roman" w:hAnsi="Times New Roman" w:cs="Times New Roman"/>
          <w:b/>
          <w:i/>
        </w:rPr>
        <w:t>[</w:t>
      </w:r>
      <w:r>
        <w:rPr>
          <w:rFonts w:ascii="Times New Roman" w:hAnsi="Times New Roman" w:cs="Times New Roman"/>
          <w:b/>
          <w:i/>
        </w:rPr>
        <w:t>SOLO p</w:t>
      </w:r>
      <w:r w:rsidRPr="00581210">
        <w:rPr>
          <w:rFonts w:ascii="Times New Roman" w:hAnsi="Times New Roman" w:cs="Times New Roman"/>
          <w:b/>
          <w:i/>
        </w:rPr>
        <w:t>er gli operatori economici ammessi al concordato preventivo con continuità aziendale di cui all’art. 186 bis del R.D. 16 marzo 1942, n. 267]</w:t>
      </w:r>
      <w:bookmarkStart w:id="1" w:name="_Ref496787048"/>
    </w:p>
    <w:p w:rsidR="00590718" w:rsidRPr="00581210" w:rsidRDefault="00590718" w:rsidP="001D32BD">
      <w:pPr>
        <w:keepNext/>
        <w:suppressAutoHyphens w:val="0"/>
        <w:spacing w:after="120" w:line="280" w:lineRule="atLeast"/>
        <w:ind w:left="357"/>
        <w:jc w:val="both"/>
        <w:rPr>
          <w:rFonts w:ascii="Times New Roman" w:hAnsi="Times New Roman" w:cs="Times New Roman"/>
        </w:rPr>
      </w:pPr>
      <w:r w:rsidRPr="00581210">
        <w:rPr>
          <w:rFonts w:ascii="Times New Roman" w:hAnsi="Times New Roman" w:cs="Times New Roman"/>
        </w:rPr>
        <w:t xml:space="preserve">ad integrazione di quanto indicato nella parte III, sez. C, lett. d) del DGUE, </w:t>
      </w:r>
      <w:bookmarkEnd w:id="1"/>
      <w:r w:rsidRPr="00581210">
        <w:rPr>
          <w:rFonts w:ascii="Times New Roman" w:hAnsi="Times New Roman" w:cs="Times New Roman"/>
        </w:rPr>
        <w:t xml:space="preserve">che gli estremi del provvedimento di ammissione al concordato e del provvedimento di autorizzazione a partecipare alle gare sono: </w:t>
      </w:r>
      <w:r w:rsidRPr="00581210">
        <w:rPr>
          <w:rFonts w:ascii="Times New Roman" w:hAnsi="Times New Roman" w:cs="Times New Roman"/>
          <w:b/>
        </w:rPr>
        <w:t>_____________________________________________________</w:t>
      </w:r>
      <w:r w:rsidRPr="00581210">
        <w:rPr>
          <w:rFonts w:ascii="Times New Roman" w:hAnsi="Times New Roman" w:cs="Times New Roman"/>
        </w:rPr>
        <w:t xml:space="preserve"> rilasciato dal Tribunale di </w:t>
      </w:r>
      <w:r w:rsidRPr="00581210">
        <w:rPr>
          <w:rFonts w:ascii="Times New Roman" w:hAnsi="Times New Roman" w:cs="Times New Roman"/>
          <w:b/>
        </w:rPr>
        <w:t>______________________________________</w:t>
      </w:r>
      <w:r w:rsidRPr="00581210">
        <w:rPr>
          <w:rFonts w:ascii="Times New Roman" w:hAnsi="Times New Roman" w:cs="Times New Roman"/>
        </w:rPr>
        <w:t xml:space="preserve"> nonché dichiara di non partecipare alla gara quale mandataria di un raggruppamento temporaneo di imprese e che le altre imprese aderenti al raggruppamento non sono assoggettate ad una procedura concorsuale ai sensi dell’art. 186  bis, comma 6</w:t>
      </w:r>
      <w:r>
        <w:rPr>
          <w:rFonts w:ascii="Times New Roman" w:hAnsi="Times New Roman" w:cs="Times New Roman"/>
        </w:rPr>
        <w:t>,</w:t>
      </w:r>
      <w:r w:rsidRPr="00581210">
        <w:rPr>
          <w:rFonts w:ascii="Times New Roman" w:hAnsi="Times New Roman" w:cs="Times New Roman"/>
        </w:rPr>
        <w:t xml:space="preserve"> del R.D. 16 marzo 1942, n. 267;</w:t>
      </w:r>
    </w:p>
    <w:p w:rsidR="00590718" w:rsidRPr="00581210" w:rsidRDefault="00590718" w:rsidP="00840F1F">
      <w:pPr>
        <w:numPr>
          <w:ilvl w:val="0"/>
          <w:numId w:val="5"/>
        </w:numPr>
        <w:tabs>
          <w:tab w:val="num" w:pos="360"/>
        </w:tabs>
        <w:suppressAutoHyphens w:val="0"/>
        <w:spacing w:before="120" w:after="120" w:line="280" w:lineRule="atLeast"/>
        <w:ind w:left="357" w:hanging="357"/>
        <w:jc w:val="both"/>
        <w:rPr>
          <w:rFonts w:ascii="Times New Roman" w:hAnsi="Times New Roman" w:cs="Times New Roman"/>
        </w:rPr>
      </w:pPr>
      <w:r w:rsidRPr="00581210">
        <w:rPr>
          <w:rFonts w:ascii="Times New Roman" w:hAnsi="Times New Roman" w:cs="Times New Roman"/>
        </w:rPr>
        <w:t>che, in caso di aggiudicazione, acconsentirà all’effettuazione dei controlli che l</w:t>
      </w:r>
      <w:r>
        <w:rPr>
          <w:rFonts w:ascii="Times New Roman" w:hAnsi="Times New Roman" w:cs="Times New Roman"/>
        </w:rPr>
        <w:t>’Azienda Ospedaliera</w:t>
      </w:r>
      <w:r w:rsidRPr="00581210">
        <w:rPr>
          <w:rFonts w:ascii="Times New Roman" w:hAnsi="Times New Roman" w:cs="Times New Roman"/>
        </w:rPr>
        <w:t>, o per ess</w:t>
      </w:r>
      <w:r>
        <w:rPr>
          <w:rFonts w:ascii="Times New Roman" w:hAnsi="Times New Roman" w:cs="Times New Roman"/>
        </w:rPr>
        <w:t>a</w:t>
      </w:r>
      <w:r w:rsidRPr="00581210">
        <w:rPr>
          <w:rFonts w:ascii="Times New Roman" w:hAnsi="Times New Roman" w:cs="Times New Roman"/>
        </w:rPr>
        <w:t xml:space="preserve"> qualunque Ufficio dipendente, si riserv</w:t>
      </w:r>
      <w:r>
        <w:rPr>
          <w:rFonts w:ascii="Times New Roman" w:hAnsi="Times New Roman" w:cs="Times New Roman"/>
        </w:rPr>
        <w:t xml:space="preserve">a di disporre sulla </w:t>
      </w:r>
      <w:r w:rsidRPr="000C6A47">
        <w:rPr>
          <w:rFonts w:ascii="Times New Roman" w:hAnsi="Times New Roman" w:cs="Times New Roman"/>
        </w:rPr>
        <w:t>fornitura</w:t>
      </w:r>
      <w:r w:rsidRPr="00581210">
        <w:rPr>
          <w:rFonts w:ascii="Times New Roman" w:hAnsi="Times New Roman" w:cs="Times New Roman"/>
        </w:rPr>
        <w:t xml:space="preserve"> appaltata;</w:t>
      </w:r>
    </w:p>
    <w:p w:rsidR="00590718" w:rsidRPr="00581210" w:rsidRDefault="00590718" w:rsidP="00840F1F">
      <w:pPr>
        <w:numPr>
          <w:ilvl w:val="0"/>
          <w:numId w:val="5"/>
        </w:numPr>
        <w:tabs>
          <w:tab w:val="num" w:pos="360"/>
        </w:tabs>
        <w:suppressAutoHyphens w:val="0"/>
        <w:spacing w:before="120" w:after="120" w:line="280" w:lineRule="atLeast"/>
        <w:ind w:left="357" w:hanging="357"/>
        <w:jc w:val="both"/>
        <w:rPr>
          <w:rFonts w:ascii="Times New Roman" w:hAnsi="Times New Roman" w:cs="Times New Roman"/>
        </w:rPr>
      </w:pPr>
      <w:r w:rsidRPr="00581210">
        <w:rPr>
          <w:rFonts w:ascii="Times New Roman" w:hAnsi="Times New Roman" w:cs="Times New Roman"/>
        </w:rPr>
        <w:t>che non presenterà offerta al contempo singolarmente e quale componente di un RTI, Rete, Consorzio o gruppo ovvero che non parteciperà a più RTI, Reti, Consorzi o gruppi;</w:t>
      </w:r>
    </w:p>
    <w:p w:rsidR="00590718" w:rsidRPr="00581210" w:rsidRDefault="00590718" w:rsidP="00840F1F">
      <w:pPr>
        <w:numPr>
          <w:ilvl w:val="0"/>
          <w:numId w:val="5"/>
        </w:numPr>
        <w:tabs>
          <w:tab w:val="num" w:pos="360"/>
        </w:tabs>
        <w:suppressAutoHyphens w:val="0"/>
        <w:spacing w:before="120" w:after="120" w:line="280" w:lineRule="atLeast"/>
        <w:ind w:left="357" w:hanging="357"/>
        <w:jc w:val="both"/>
        <w:rPr>
          <w:rFonts w:ascii="Times New Roman" w:hAnsi="Times New Roman" w:cs="Times New Roman"/>
        </w:rPr>
      </w:pPr>
      <w:r w:rsidRPr="00581210">
        <w:rPr>
          <w:rFonts w:ascii="Times New Roman" w:hAnsi="Times New Roman" w:cs="Times New Roman"/>
        </w:rPr>
        <w:t>che si impegna ad eseguire l</w:t>
      </w:r>
      <w:r>
        <w:rPr>
          <w:rFonts w:ascii="Times New Roman" w:hAnsi="Times New Roman" w:cs="Times New Roman"/>
        </w:rPr>
        <w:t>a fornitura</w:t>
      </w:r>
      <w:r w:rsidRPr="00581210">
        <w:rPr>
          <w:rFonts w:ascii="Times New Roman" w:hAnsi="Times New Roman" w:cs="Times New Roman"/>
        </w:rPr>
        <w:t xml:space="preserve"> nei modi e nei termini stabiliti nel Capitolato Tecnico</w:t>
      </w:r>
      <w:r>
        <w:rPr>
          <w:rFonts w:ascii="Times New Roman" w:hAnsi="Times New Roman" w:cs="Times New Roman"/>
        </w:rPr>
        <w:t xml:space="preserve"> e nei suoi Allegati</w:t>
      </w:r>
      <w:r w:rsidRPr="00581210">
        <w:rPr>
          <w:rFonts w:ascii="Times New Roman" w:hAnsi="Times New Roman" w:cs="Times New Roman"/>
        </w:rPr>
        <w:t xml:space="preserve"> e, comunque, nel Bando di gara, nel Disciplinare di gara e negli ulteriori loro allegati</w:t>
      </w:r>
      <w:r>
        <w:rPr>
          <w:rFonts w:ascii="Times New Roman" w:hAnsi="Times New Roman" w:cs="Times New Roman"/>
        </w:rPr>
        <w:t>;</w:t>
      </w:r>
    </w:p>
    <w:p w:rsidR="00590718" w:rsidRPr="0021067B" w:rsidRDefault="00590718" w:rsidP="00840F1F">
      <w:pPr>
        <w:numPr>
          <w:ilvl w:val="0"/>
          <w:numId w:val="5"/>
        </w:numPr>
        <w:tabs>
          <w:tab w:val="num" w:pos="360"/>
        </w:tabs>
        <w:suppressAutoHyphens w:val="0"/>
        <w:spacing w:before="120" w:after="120" w:line="280" w:lineRule="atLeast"/>
        <w:ind w:left="357" w:hanging="357"/>
        <w:jc w:val="both"/>
        <w:rPr>
          <w:rFonts w:ascii="Times New Roman" w:hAnsi="Times New Roman" w:cs="Times New Roman"/>
        </w:rPr>
      </w:pPr>
      <w:r w:rsidRPr="0021067B">
        <w:rPr>
          <w:rFonts w:ascii="Times New Roman" w:hAnsi="Times New Roman" w:cs="Times New Roman"/>
        </w:rPr>
        <w:t>che,</w:t>
      </w:r>
      <w:r w:rsidRPr="0021067B">
        <w:rPr>
          <w:rFonts w:ascii="Times New Roman" w:hAnsi="Times New Roman" w:cs="Times New Roman"/>
          <w:color w:val="FF0000"/>
        </w:rPr>
        <w:t xml:space="preserve"> </w:t>
      </w:r>
      <w:r w:rsidRPr="0021067B">
        <w:rPr>
          <w:rFonts w:ascii="Times New Roman" w:hAnsi="Times New Roman" w:cs="Times New Roman"/>
        </w:rPr>
        <w:t>al momento della presentazione dell’offerta, tutte le caratteristiche tecniche dichiarate sugli strumenti e sui prodotti offerti siano già possedute dagli stessi, compresa la loro registrazione nell’elenco dei dispositivi medici del Ministero della Salute se necessaria, pena la decadenza dall’aggiudicazione;</w:t>
      </w:r>
    </w:p>
    <w:p w:rsidR="00590718" w:rsidRDefault="00590718" w:rsidP="00840F1F">
      <w:pPr>
        <w:numPr>
          <w:ilvl w:val="0"/>
          <w:numId w:val="5"/>
        </w:numPr>
        <w:tabs>
          <w:tab w:val="num" w:pos="360"/>
        </w:tabs>
        <w:suppressAutoHyphens w:val="0"/>
        <w:spacing w:before="120" w:after="120" w:line="280" w:lineRule="atLeast"/>
        <w:ind w:left="357" w:hanging="357"/>
        <w:jc w:val="both"/>
        <w:rPr>
          <w:rFonts w:ascii="Times New Roman" w:hAnsi="Times New Roman" w:cs="Times New Roman"/>
        </w:rPr>
      </w:pPr>
      <w:r w:rsidRPr="00581210">
        <w:rPr>
          <w:rFonts w:ascii="Times New Roman" w:hAnsi="Times New Roman" w:cs="Times New Roman"/>
        </w:rPr>
        <w:lastRenderedPageBreak/>
        <w:t>di essere a conoscenza che l</w:t>
      </w:r>
      <w:r>
        <w:rPr>
          <w:rFonts w:ascii="Times New Roman" w:hAnsi="Times New Roman" w:cs="Times New Roman"/>
        </w:rPr>
        <w:t>’Azienda Ospedaliera</w:t>
      </w:r>
      <w:r w:rsidRPr="00581210">
        <w:rPr>
          <w:rFonts w:ascii="Times New Roman" w:hAnsi="Times New Roman" w:cs="Times New Roman"/>
        </w:rPr>
        <w:t xml:space="preserve"> si riserva il diritto di procedere a verifiche, anche a campione, in ordine alla veridicità delle dichiarazioni;</w:t>
      </w:r>
    </w:p>
    <w:p w:rsidR="00590718" w:rsidRPr="002C4D96" w:rsidRDefault="00590718" w:rsidP="0093209D">
      <w:pPr>
        <w:pStyle w:val="Default"/>
        <w:widowControl/>
        <w:numPr>
          <w:ilvl w:val="0"/>
          <w:numId w:val="5"/>
        </w:numPr>
        <w:tabs>
          <w:tab w:val="clear" w:pos="1004"/>
        </w:tabs>
        <w:autoSpaceDE w:val="0"/>
        <w:autoSpaceDN w:val="0"/>
        <w:spacing w:after="120" w:line="276" w:lineRule="auto"/>
        <w:ind w:left="426" w:hanging="426"/>
        <w:jc w:val="both"/>
      </w:pPr>
      <w:r w:rsidRPr="002C4D96">
        <w:t>di essere consapevole che la Stazione Appaltante si riserva il diritto di sospendere, annullare, revocare, reindire o non aggiudicare la gara motivatamente, nonché di non stipulare motivatamente il contratto anche qualora sia intervenuta in precedenza l’aggiudicazione, dichiarando, altresì, di non avanzare alcuna pretesa nei confronti dell’Azienda Ospedaliera San Camillo Forlanini ove ricorra una di tali circostanze;</w:t>
      </w:r>
    </w:p>
    <w:p w:rsidR="00590718" w:rsidRPr="00374986" w:rsidRDefault="00590718" w:rsidP="00840F1F">
      <w:pPr>
        <w:numPr>
          <w:ilvl w:val="0"/>
          <w:numId w:val="5"/>
        </w:numPr>
        <w:tabs>
          <w:tab w:val="num" w:pos="360"/>
        </w:tabs>
        <w:suppressAutoHyphens w:val="0"/>
        <w:spacing w:before="120" w:after="120" w:line="280" w:lineRule="atLeast"/>
        <w:ind w:left="357" w:hanging="357"/>
        <w:jc w:val="both"/>
        <w:rPr>
          <w:rFonts w:ascii="Times New Roman" w:hAnsi="Times New Roman" w:cs="Times New Roman"/>
        </w:rPr>
      </w:pPr>
      <w:r w:rsidRPr="00581210">
        <w:rPr>
          <w:rFonts w:ascii="Times New Roman" w:hAnsi="Times New Roman" w:cs="Times New Roman"/>
        </w:rPr>
        <w:t xml:space="preserve">di essere consapevole che, qualora fosse accertata la non veridicità </w:t>
      </w:r>
      <w:r>
        <w:rPr>
          <w:rFonts w:ascii="Times New Roman" w:hAnsi="Times New Roman" w:cs="Times New Roman"/>
        </w:rPr>
        <w:t xml:space="preserve">parziale o totale </w:t>
      </w:r>
      <w:r w:rsidRPr="00581210">
        <w:rPr>
          <w:rFonts w:ascii="Times New Roman" w:hAnsi="Times New Roman" w:cs="Times New Roman"/>
        </w:rPr>
        <w:t>del contenuto della presente dichiarazione, l</w:t>
      </w:r>
      <w:r>
        <w:rPr>
          <w:rFonts w:ascii="Times New Roman" w:hAnsi="Times New Roman" w:cs="Times New Roman"/>
        </w:rPr>
        <w:t>a Ditta</w:t>
      </w:r>
      <w:r w:rsidRPr="00581210">
        <w:rPr>
          <w:rFonts w:ascii="Times New Roman" w:hAnsi="Times New Roman" w:cs="Times New Roman"/>
        </w:rPr>
        <w:t xml:space="preserve"> verrà esclus</w:t>
      </w:r>
      <w:r>
        <w:rPr>
          <w:rFonts w:ascii="Times New Roman" w:hAnsi="Times New Roman" w:cs="Times New Roman"/>
        </w:rPr>
        <w:t>a</w:t>
      </w:r>
      <w:r w:rsidRPr="00581210">
        <w:rPr>
          <w:rFonts w:ascii="Times New Roman" w:hAnsi="Times New Roman" w:cs="Times New Roman"/>
        </w:rPr>
        <w:t xml:space="preserve"> dalla procedura per la quale è rilasciata, o, se risultat</w:t>
      </w:r>
      <w:r>
        <w:rPr>
          <w:rFonts w:ascii="Times New Roman" w:hAnsi="Times New Roman" w:cs="Times New Roman"/>
        </w:rPr>
        <w:t>a</w:t>
      </w:r>
      <w:r w:rsidRPr="00581210">
        <w:rPr>
          <w:rFonts w:ascii="Times New Roman" w:hAnsi="Times New Roman" w:cs="Times New Roman"/>
        </w:rPr>
        <w:t xml:space="preserve"> aggiudicatari</w:t>
      </w:r>
      <w:r>
        <w:rPr>
          <w:rFonts w:ascii="Times New Roman" w:hAnsi="Times New Roman" w:cs="Times New Roman"/>
        </w:rPr>
        <w:t>a</w:t>
      </w:r>
      <w:r w:rsidRPr="00581210">
        <w:rPr>
          <w:rFonts w:ascii="Times New Roman" w:hAnsi="Times New Roman" w:cs="Times New Roman"/>
        </w:rPr>
        <w:t xml:space="preserve">, decadrà dalla aggiudicazione medesima </w:t>
      </w:r>
      <w:r>
        <w:rPr>
          <w:rFonts w:ascii="Times New Roman" w:hAnsi="Times New Roman" w:cs="Times New Roman"/>
        </w:rPr>
        <w:t>che</w:t>
      </w:r>
      <w:r w:rsidRPr="00581210">
        <w:rPr>
          <w:rFonts w:ascii="Times New Roman" w:hAnsi="Times New Roman" w:cs="Times New Roman"/>
        </w:rPr>
        <w:t xml:space="preserve"> verrà annullata e/o revocata dall</w:t>
      </w:r>
      <w:r>
        <w:rPr>
          <w:rFonts w:ascii="Times New Roman" w:hAnsi="Times New Roman" w:cs="Times New Roman"/>
        </w:rPr>
        <w:t>’Azienda Ospedaliera</w:t>
      </w:r>
      <w:r w:rsidRPr="00581210">
        <w:rPr>
          <w:rFonts w:ascii="Times New Roman" w:hAnsi="Times New Roman" w:cs="Times New Roman"/>
        </w:rPr>
        <w:t xml:space="preserve">; inoltre, qualora la non veridicità del contenuto della presente dichiarazione fosse accertata dopo la stipula del </w:t>
      </w:r>
      <w:r>
        <w:rPr>
          <w:rFonts w:ascii="Times New Roman" w:hAnsi="Times New Roman" w:cs="Times New Roman"/>
        </w:rPr>
        <w:t>contratto</w:t>
      </w:r>
      <w:r w:rsidRPr="00581210">
        <w:rPr>
          <w:rFonts w:ascii="Times New Roman" w:hAnsi="Times New Roman" w:cs="Times New Roman"/>
        </w:rPr>
        <w:t>, questo potrà essere risolto di diritto dall</w:t>
      </w:r>
      <w:r>
        <w:rPr>
          <w:rFonts w:ascii="Times New Roman" w:hAnsi="Times New Roman" w:cs="Times New Roman"/>
        </w:rPr>
        <w:t>’Azienda Ospedaliera,</w:t>
      </w:r>
      <w:r w:rsidRPr="00581210">
        <w:rPr>
          <w:rFonts w:ascii="Times New Roman" w:hAnsi="Times New Roman" w:cs="Times New Roman"/>
        </w:rPr>
        <w:t xml:space="preserve"> ai sensi dell’art. 1456 codice civile.</w:t>
      </w:r>
    </w:p>
    <w:p w:rsidR="00590718" w:rsidRPr="00581210" w:rsidRDefault="00590718" w:rsidP="001D32BD">
      <w:pPr>
        <w:suppressAutoHyphens w:val="0"/>
        <w:spacing w:after="120" w:line="240" w:lineRule="atLeast"/>
        <w:jc w:val="both"/>
        <w:rPr>
          <w:rFonts w:ascii="Times New Roman" w:hAnsi="Times New Roman" w:cs="Times New Roman"/>
          <w:lang w:eastAsia="it-IT"/>
        </w:rPr>
      </w:pPr>
      <w:r w:rsidRPr="00581210">
        <w:rPr>
          <w:rFonts w:ascii="Times New Roman" w:hAnsi="Times New Roman" w:cs="Times New Roman"/>
          <w:lang w:eastAsia="it-IT"/>
        </w:rPr>
        <w:t xml:space="preserve">Luogo e Data </w:t>
      </w:r>
      <w:r w:rsidRPr="00581210">
        <w:rPr>
          <w:rFonts w:ascii="Times New Roman" w:hAnsi="Times New Roman" w:cs="Times New Roman"/>
          <w:b/>
          <w:lang w:eastAsia="it-IT"/>
        </w:rPr>
        <w:t>______________, _____________</w:t>
      </w:r>
    </w:p>
    <w:p w:rsidR="00590718" w:rsidRPr="00581210" w:rsidRDefault="00590718" w:rsidP="001D32BD">
      <w:pPr>
        <w:suppressAutoHyphens w:val="0"/>
        <w:spacing w:after="120" w:line="240" w:lineRule="atLeast"/>
        <w:ind w:left="5664"/>
        <w:jc w:val="center"/>
        <w:rPr>
          <w:rFonts w:ascii="Times New Roman" w:hAnsi="Times New Roman" w:cs="Times New Roman"/>
          <w:lang w:eastAsia="it-IT"/>
        </w:rPr>
      </w:pPr>
      <w:r w:rsidRPr="00581210">
        <w:rPr>
          <w:rFonts w:ascii="Times New Roman" w:hAnsi="Times New Roman" w:cs="Times New Roman"/>
          <w:lang w:eastAsia="it-IT"/>
        </w:rPr>
        <w:t>Firma</w:t>
      </w:r>
      <w:r>
        <w:rPr>
          <w:rFonts w:ascii="Times New Roman" w:hAnsi="Times New Roman" w:cs="Times New Roman"/>
          <w:lang w:eastAsia="it-IT"/>
        </w:rPr>
        <w:t>to digitalmente</w:t>
      </w:r>
      <w:r w:rsidRPr="00581210">
        <w:rPr>
          <w:rFonts w:ascii="Times New Roman" w:hAnsi="Times New Roman" w:cs="Times New Roman"/>
          <w:lang w:eastAsia="it-IT"/>
        </w:rPr>
        <w:t xml:space="preserve"> d</w:t>
      </w:r>
      <w:r>
        <w:rPr>
          <w:rFonts w:ascii="Times New Roman" w:hAnsi="Times New Roman" w:cs="Times New Roman"/>
          <w:lang w:eastAsia="it-IT"/>
        </w:rPr>
        <w:t>a</w:t>
      </w:r>
      <w:r w:rsidRPr="00581210">
        <w:rPr>
          <w:rFonts w:ascii="Times New Roman" w:hAnsi="Times New Roman" w:cs="Times New Roman"/>
          <w:lang w:eastAsia="it-IT"/>
        </w:rPr>
        <w:t>l Legale Rappresentante dell</w:t>
      </w:r>
      <w:r>
        <w:rPr>
          <w:rFonts w:ascii="Times New Roman" w:hAnsi="Times New Roman" w:cs="Times New Roman"/>
          <w:lang w:eastAsia="it-IT"/>
        </w:rPr>
        <w:t>a Ditta</w:t>
      </w:r>
    </w:p>
    <w:p w:rsidR="00590718" w:rsidRPr="00581210" w:rsidRDefault="00590718" w:rsidP="001D32BD">
      <w:pPr>
        <w:suppressAutoHyphens w:val="0"/>
        <w:spacing w:after="120" w:line="240" w:lineRule="atLeast"/>
        <w:ind w:left="4956" w:firstLine="708"/>
        <w:rPr>
          <w:rFonts w:ascii="Times New Roman" w:hAnsi="Times New Roman" w:cs="Times New Roman"/>
          <w:lang w:eastAsia="it-IT"/>
        </w:rPr>
      </w:pPr>
    </w:p>
    <w:p w:rsidR="00590718" w:rsidRPr="00581210" w:rsidRDefault="00590718" w:rsidP="001D32BD">
      <w:pPr>
        <w:suppressAutoHyphens w:val="0"/>
        <w:spacing w:after="120" w:line="240" w:lineRule="atLeast"/>
        <w:ind w:left="4956" w:firstLine="708"/>
        <w:jc w:val="center"/>
        <w:rPr>
          <w:rFonts w:ascii="Times New Roman" w:hAnsi="Times New Roman" w:cs="Times New Roman"/>
          <w:i/>
          <w:lang w:eastAsia="it-IT"/>
        </w:rPr>
      </w:pPr>
      <w:r w:rsidRPr="00581210">
        <w:rPr>
          <w:rFonts w:ascii="Times New Roman" w:hAnsi="Times New Roman" w:cs="Times New Roman"/>
          <w:i/>
          <w:lang w:eastAsia="it-IT"/>
        </w:rPr>
        <w:t>___________________________________</w:t>
      </w:r>
    </w:p>
    <w:p w:rsidR="00590718" w:rsidRPr="00581210" w:rsidRDefault="00590718" w:rsidP="001D32BD">
      <w:pPr>
        <w:suppressAutoHyphens w:val="0"/>
        <w:spacing w:after="0" w:line="240" w:lineRule="auto"/>
        <w:jc w:val="both"/>
        <w:rPr>
          <w:rFonts w:ascii="Times New Roman" w:hAnsi="Times New Roman" w:cs="Times New Roman"/>
          <w:lang w:eastAsia="it-IT"/>
        </w:rPr>
      </w:pPr>
      <w:r w:rsidRPr="00581210">
        <w:rPr>
          <w:rFonts w:ascii="Times New Roman" w:hAnsi="Times New Roman" w:cs="Times New Roman"/>
          <w:lang w:eastAsia="it-IT"/>
        </w:rPr>
        <w:t>Allegati:</w:t>
      </w:r>
    </w:p>
    <w:p w:rsidR="00590718" w:rsidRPr="00581210" w:rsidRDefault="00590718" w:rsidP="001D32BD">
      <w:pPr>
        <w:numPr>
          <w:ilvl w:val="0"/>
          <w:numId w:val="4"/>
        </w:numPr>
        <w:tabs>
          <w:tab w:val="left" w:pos="426"/>
        </w:tabs>
        <w:suppressAutoHyphens w:val="0"/>
        <w:spacing w:after="0" w:line="240" w:lineRule="auto"/>
        <w:ind w:left="425" w:hanging="425"/>
        <w:jc w:val="both"/>
        <w:rPr>
          <w:rFonts w:ascii="Times New Roman" w:hAnsi="Times New Roman" w:cs="Times New Roman"/>
          <w:b/>
          <w:lang w:eastAsia="it-IT"/>
        </w:rPr>
      </w:pPr>
      <w:r w:rsidRPr="00581210">
        <w:rPr>
          <w:rFonts w:ascii="Times New Roman" w:hAnsi="Times New Roman" w:cs="Times New Roman"/>
          <w:b/>
          <w:lang w:eastAsia="it-IT"/>
        </w:rPr>
        <w:t>_________________________________________________________________</w:t>
      </w:r>
      <w:r w:rsidRPr="00581210">
        <w:rPr>
          <w:rFonts w:ascii="Times New Roman" w:hAnsi="Times New Roman" w:cs="Times New Roman"/>
          <w:lang w:eastAsia="it-IT"/>
        </w:rPr>
        <w:t>;</w:t>
      </w:r>
    </w:p>
    <w:p w:rsidR="00590718" w:rsidRPr="00374986" w:rsidRDefault="00590718" w:rsidP="001D32BD">
      <w:pPr>
        <w:numPr>
          <w:ilvl w:val="0"/>
          <w:numId w:val="4"/>
        </w:numPr>
        <w:tabs>
          <w:tab w:val="left" w:pos="426"/>
        </w:tabs>
        <w:suppressAutoHyphens w:val="0"/>
        <w:spacing w:after="0" w:line="240" w:lineRule="auto"/>
        <w:ind w:left="425" w:hanging="425"/>
        <w:jc w:val="both"/>
        <w:rPr>
          <w:rFonts w:ascii="Times New Roman" w:hAnsi="Times New Roman" w:cs="Times New Roman"/>
          <w:b/>
          <w:lang w:eastAsia="it-IT"/>
        </w:rPr>
      </w:pPr>
      <w:r w:rsidRPr="00581210">
        <w:rPr>
          <w:rFonts w:ascii="Times New Roman" w:hAnsi="Times New Roman" w:cs="Times New Roman"/>
          <w:b/>
          <w:lang w:eastAsia="it-IT"/>
        </w:rPr>
        <w:t>_________________________________________________________________</w:t>
      </w:r>
      <w:r>
        <w:rPr>
          <w:rFonts w:ascii="Times New Roman" w:hAnsi="Times New Roman" w:cs="Times New Roman"/>
          <w:lang w:eastAsia="it-IT"/>
        </w:rPr>
        <w:t>.</w:t>
      </w:r>
    </w:p>
    <w:p w:rsidR="00590718" w:rsidRDefault="00590718" w:rsidP="001D32BD">
      <w:pPr>
        <w:suppressAutoHyphens w:val="0"/>
        <w:spacing w:after="120" w:line="240" w:lineRule="atLeast"/>
        <w:jc w:val="both"/>
        <w:rPr>
          <w:rFonts w:ascii="Times New Roman" w:hAnsi="Times New Roman" w:cs="Times New Roman"/>
          <w:b/>
          <w:sz w:val="20"/>
          <w:szCs w:val="20"/>
          <w:u w:val="single"/>
          <w:lang w:eastAsia="it-IT"/>
        </w:rPr>
      </w:pPr>
    </w:p>
    <w:p w:rsidR="00590718" w:rsidRPr="00DC3AE5" w:rsidRDefault="00590718" w:rsidP="001D32BD">
      <w:pPr>
        <w:suppressAutoHyphens w:val="0"/>
        <w:spacing w:after="120" w:line="240" w:lineRule="atLeast"/>
        <w:jc w:val="both"/>
        <w:rPr>
          <w:rFonts w:ascii="Times New Roman" w:hAnsi="Times New Roman" w:cs="Times New Roman"/>
          <w:sz w:val="20"/>
          <w:szCs w:val="20"/>
          <w:lang w:eastAsia="it-IT"/>
        </w:rPr>
      </w:pPr>
      <w:r>
        <w:rPr>
          <w:rFonts w:ascii="Times New Roman" w:hAnsi="Times New Roman" w:cs="Times New Roman"/>
          <w:b/>
          <w:sz w:val="20"/>
          <w:szCs w:val="20"/>
          <w:u w:val="single"/>
          <w:lang w:eastAsia="it-IT"/>
        </w:rPr>
        <w:t>AVVERTENZE</w:t>
      </w:r>
      <w:r w:rsidRPr="00DC3AE5">
        <w:rPr>
          <w:rFonts w:ascii="Times New Roman" w:hAnsi="Times New Roman" w:cs="Times New Roman"/>
          <w:sz w:val="20"/>
          <w:szCs w:val="20"/>
          <w:lang w:eastAsia="it-IT"/>
        </w:rPr>
        <w:t>:</w:t>
      </w:r>
    </w:p>
    <w:p w:rsidR="00590718" w:rsidRPr="00374986" w:rsidRDefault="00590718" w:rsidP="001D32BD">
      <w:pPr>
        <w:numPr>
          <w:ilvl w:val="0"/>
          <w:numId w:val="7"/>
        </w:numPr>
        <w:tabs>
          <w:tab w:val="num" w:pos="360"/>
        </w:tabs>
        <w:suppressAutoHyphens w:val="0"/>
        <w:spacing w:after="0" w:line="240" w:lineRule="auto"/>
        <w:ind w:left="284" w:hanging="284"/>
        <w:jc w:val="both"/>
        <w:rPr>
          <w:rFonts w:ascii="Times New Roman" w:hAnsi="Times New Roman" w:cs="Times New Roman"/>
          <w:i/>
          <w:sz w:val="20"/>
          <w:szCs w:val="20"/>
          <w:lang w:eastAsia="it-IT"/>
        </w:rPr>
      </w:pPr>
      <w:r w:rsidRPr="00374986">
        <w:rPr>
          <w:rFonts w:ascii="Times New Roman" w:hAnsi="Times New Roman" w:cs="Times New Roman"/>
          <w:i/>
          <w:sz w:val="20"/>
          <w:szCs w:val="20"/>
          <w:lang w:eastAsia="it-IT"/>
        </w:rPr>
        <w:t>Le dichiarazioni sopra riportate, ai sensi dell’articolo 38 del D.P.R. 445/2000, devono essere prodotte unitamente a copia fotostatica non autenticata di un documento di identità del sottoscrittore in corso di validità e sottoscritte da parte (</w:t>
      </w:r>
      <w:r w:rsidRPr="00374986">
        <w:rPr>
          <w:rFonts w:ascii="Times New Roman" w:hAnsi="Times New Roman" w:cs="Times New Roman"/>
          <w:b/>
          <w:i/>
          <w:sz w:val="20"/>
          <w:szCs w:val="20"/>
          <w:lang w:eastAsia="it-IT"/>
        </w:rPr>
        <w:t>i</w:t>
      </w:r>
      <w:r w:rsidRPr="00374986">
        <w:rPr>
          <w:rFonts w:ascii="Times New Roman" w:hAnsi="Times New Roman" w:cs="Times New Roman"/>
          <w:i/>
          <w:sz w:val="20"/>
          <w:szCs w:val="20"/>
          <w:lang w:eastAsia="it-IT"/>
        </w:rPr>
        <w:t>) del legale rappresentante o (</w:t>
      </w:r>
      <w:r w:rsidRPr="00374986">
        <w:rPr>
          <w:rFonts w:ascii="Times New Roman" w:hAnsi="Times New Roman" w:cs="Times New Roman"/>
          <w:b/>
          <w:i/>
          <w:sz w:val="20"/>
          <w:szCs w:val="20"/>
          <w:lang w:eastAsia="it-IT"/>
        </w:rPr>
        <w:t>ii</w:t>
      </w:r>
      <w:r w:rsidRPr="00374986">
        <w:rPr>
          <w:rFonts w:ascii="Times New Roman" w:hAnsi="Times New Roman" w:cs="Times New Roman"/>
          <w:i/>
          <w:sz w:val="20"/>
          <w:szCs w:val="20"/>
          <w:lang w:eastAsia="it-IT"/>
        </w:rPr>
        <w:t>) da persona abilitata ad impegnare l’operatore. In tale ultimo caso, dovrà essere prodotta in atti copia della fonte dei poteri; dovr</w:t>
      </w:r>
      <w:r>
        <w:rPr>
          <w:rFonts w:ascii="Times New Roman" w:hAnsi="Times New Roman" w:cs="Times New Roman"/>
          <w:i/>
          <w:sz w:val="20"/>
          <w:szCs w:val="20"/>
          <w:lang w:eastAsia="it-IT"/>
        </w:rPr>
        <w:t>anno</w:t>
      </w:r>
      <w:r w:rsidRPr="00374986">
        <w:rPr>
          <w:rFonts w:ascii="Times New Roman" w:hAnsi="Times New Roman" w:cs="Times New Roman"/>
          <w:i/>
          <w:sz w:val="20"/>
          <w:szCs w:val="20"/>
          <w:lang w:eastAsia="it-IT"/>
        </w:rPr>
        <w:t xml:space="preserve"> essere prodott</w:t>
      </w:r>
      <w:r>
        <w:rPr>
          <w:rFonts w:ascii="Times New Roman" w:hAnsi="Times New Roman" w:cs="Times New Roman"/>
          <w:i/>
          <w:sz w:val="20"/>
          <w:szCs w:val="20"/>
          <w:lang w:eastAsia="it-IT"/>
        </w:rPr>
        <w:t>e</w:t>
      </w:r>
      <w:r w:rsidRPr="00374986">
        <w:rPr>
          <w:rFonts w:ascii="Times New Roman" w:hAnsi="Times New Roman" w:cs="Times New Roman"/>
          <w:i/>
          <w:sz w:val="20"/>
          <w:szCs w:val="20"/>
          <w:lang w:eastAsia="it-IT"/>
        </w:rPr>
        <w:t xml:space="preserve"> da ciascuna impresa concorrente, da ogni singolo operatore del raggruppamento o del consorzio ordinario, dai consorzi di cui all’art. </w:t>
      </w:r>
      <w:r>
        <w:rPr>
          <w:rFonts w:ascii="Times New Roman" w:hAnsi="Times New Roman" w:cs="Times New Roman"/>
          <w:i/>
          <w:sz w:val="20"/>
          <w:szCs w:val="20"/>
          <w:lang w:eastAsia="it-IT"/>
        </w:rPr>
        <w:t>6</w:t>
      </w:r>
      <w:r w:rsidRPr="00374986">
        <w:rPr>
          <w:rFonts w:ascii="Times New Roman" w:hAnsi="Times New Roman" w:cs="Times New Roman"/>
          <w:i/>
          <w:sz w:val="20"/>
          <w:szCs w:val="20"/>
          <w:lang w:eastAsia="it-IT"/>
        </w:rPr>
        <w:t xml:space="preserve">5, comma 2, lett. b) e </w:t>
      </w:r>
      <w:r>
        <w:rPr>
          <w:rFonts w:ascii="Times New Roman" w:hAnsi="Times New Roman" w:cs="Times New Roman"/>
          <w:i/>
          <w:sz w:val="20"/>
          <w:szCs w:val="20"/>
          <w:lang w:eastAsia="it-IT"/>
        </w:rPr>
        <w:t>d</w:t>
      </w:r>
      <w:r w:rsidRPr="00374986">
        <w:rPr>
          <w:rFonts w:ascii="Times New Roman" w:hAnsi="Times New Roman" w:cs="Times New Roman"/>
          <w:i/>
          <w:sz w:val="20"/>
          <w:szCs w:val="20"/>
          <w:lang w:eastAsia="it-IT"/>
        </w:rPr>
        <w:t xml:space="preserve">), del D.Lgs. n. </w:t>
      </w:r>
      <w:r>
        <w:rPr>
          <w:rFonts w:ascii="Times New Roman" w:hAnsi="Times New Roman" w:cs="Times New Roman"/>
          <w:i/>
          <w:sz w:val="20"/>
          <w:szCs w:val="20"/>
          <w:lang w:eastAsia="it-IT"/>
        </w:rPr>
        <w:t>36/2023</w:t>
      </w:r>
      <w:r w:rsidRPr="00374986">
        <w:rPr>
          <w:rFonts w:ascii="Times New Roman" w:hAnsi="Times New Roman" w:cs="Times New Roman"/>
          <w:i/>
          <w:sz w:val="20"/>
          <w:szCs w:val="20"/>
          <w:lang w:eastAsia="it-IT"/>
        </w:rPr>
        <w:t xml:space="preserve"> e da tutte le imprese da questi indicate come concorrenti;</w:t>
      </w:r>
    </w:p>
    <w:p w:rsidR="00590718" w:rsidRPr="00374986" w:rsidRDefault="00590718" w:rsidP="001D32BD">
      <w:pPr>
        <w:numPr>
          <w:ilvl w:val="0"/>
          <w:numId w:val="7"/>
        </w:numPr>
        <w:tabs>
          <w:tab w:val="num" w:pos="360"/>
        </w:tabs>
        <w:suppressAutoHyphens w:val="0"/>
        <w:spacing w:after="0" w:line="240" w:lineRule="auto"/>
        <w:ind w:left="284" w:hanging="284"/>
        <w:jc w:val="both"/>
        <w:rPr>
          <w:rFonts w:ascii="Times New Roman" w:hAnsi="Times New Roman" w:cs="Times New Roman"/>
          <w:i/>
          <w:sz w:val="20"/>
          <w:szCs w:val="20"/>
          <w:lang w:eastAsia="it-IT"/>
        </w:rPr>
      </w:pPr>
      <w:r w:rsidRPr="00374986">
        <w:rPr>
          <w:rFonts w:ascii="Times New Roman" w:hAnsi="Times New Roman" w:cs="Times New Roman"/>
          <w:i/>
          <w:sz w:val="20"/>
          <w:szCs w:val="20"/>
          <w:lang w:eastAsia="it-IT"/>
        </w:rPr>
        <w:t>all’atto della compilazione, selezionare le opzioni a compilazione alternativa barrando il relativo riquadro, in maniera tale che la scelta del soggetto che compila sia chiaramente espressa;</w:t>
      </w:r>
    </w:p>
    <w:p w:rsidR="00590718" w:rsidRPr="00374986" w:rsidRDefault="00590718" w:rsidP="001D32BD">
      <w:pPr>
        <w:numPr>
          <w:ilvl w:val="0"/>
          <w:numId w:val="7"/>
        </w:numPr>
        <w:tabs>
          <w:tab w:val="num" w:pos="360"/>
        </w:tabs>
        <w:suppressAutoHyphens w:val="0"/>
        <w:spacing w:after="0" w:line="240" w:lineRule="auto"/>
        <w:ind w:left="284" w:hanging="284"/>
        <w:jc w:val="both"/>
        <w:rPr>
          <w:rFonts w:ascii="Times New Roman" w:hAnsi="Times New Roman" w:cs="Times New Roman"/>
          <w:i/>
          <w:sz w:val="20"/>
          <w:szCs w:val="20"/>
          <w:lang w:eastAsia="it-IT"/>
        </w:rPr>
      </w:pPr>
      <w:r w:rsidRPr="00374986">
        <w:rPr>
          <w:rFonts w:ascii="Times New Roman" w:hAnsi="Times New Roman" w:cs="Times New Roman"/>
          <w:i/>
          <w:sz w:val="20"/>
          <w:szCs w:val="20"/>
          <w:lang w:eastAsia="it-IT"/>
        </w:rPr>
        <w:t>le clausole obbligatorie non potranno essere oggetto di spunta e/o eliminazione.</w:t>
      </w:r>
    </w:p>
    <w:p w:rsidR="00590718" w:rsidRPr="00374986" w:rsidRDefault="00590718" w:rsidP="001D32BD">
      <w:pPr>
        <w:suppressAutoHyphens w:val="0"/>
        <w:spacing w:after="120" w:line="240" w:lineRule="auto"/>
        <w:ind w:left="-142"/>
        <w:jc w:val="center"/>
        <w:rPr>
          <w:sz w:val="20"/>
          <w:szCs w:val="20"/>
          <w:lang w:eastAsia="it-IT"/>
        </w:rPr>
      </w:pPr>
    </w:p>
    <w:p w:rsidR="00590718" w:rsidRPr="00374986" w:rsidRDefault="00590718" w:rsidP="001D32BD">
      <w:pPr>
        <w:suppressAutoHyphens w:val="0"/>
        <w:spacing w:after="240" w:line="240" w:lineRule="atLeast"/>
        <w:jc w:val="center"/>
        <w:outlineLvl w:val="0"/>
        <w:rPr>
          <w:lang w:eastAsia="it-IT"/>
        </w:rPr>
      </w:pPr>
    </w:p>
    <w:sectPr w:rsidR="00590718" w:rsidRPr="00374986" w:rsidSect="00905BA7">
      <w:footerReference w:type="default" r:id="rId10"/>
      <w:pgSz w:w="11906" w:h="16838"/>
      <w:pgMar w:top="709" w:right="1134" w:bottom="1134" w:left="1134" w:header="720" w:footer="708"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876" w:rsidRDefault="00581876">
      <w:pPr>
        <w:spacing w:after="0" w:line="240" w:lineRule="auto"/>
      </w:pPr>
      <w:r>
        <w:separator/>
      </w:r>
    </w:p>
  </w:endnote>
  <w:endnote w:type="continuationSeparator" w:id="0">
    <w:p w:rsidR="00581876" w:rsidRDefault="00581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font291">
    <w:altName w:val="Times New Roman"/>
    <w:charset w:val="00"/>
    <w:family w:val="auto"/>
    <w:pitch w:val="variable"/>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Bold">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718" w:rsidRDefault="007A2466">
    <w:pPr>
      <w:pStyle w:val="Pidipagina"/>
      <w:jc w:val="right"/>
    </w:pPr>
    <w:r>
      <w:fldChar w:fldCharType="begin"/>
    </w:r>
    <w:r>
      <w:instrText>PAGE   \* MERGEFORMAT</w:instrText>
    </w:r>
    <w:r>
      <w:fldChar w:fldCharType="separate"/>
    </w:r>
    <w:r w:rsidR="00BC3775">
      <w:rPr>
        <w:noProof/>
      </w:rPr>
      <w:t>6</w:t>
    </w:r>
    <w:r>
      <w:rPr>
        <w:noProof/>
      </w:rPr>
      <w:fldChar w:fldCharType="end"/>
    </w:r>
  </w:p>
  <w:p w:rsidR="00590718" w:rsidRPr="00650AB4" w:rsidRDefault="00590718" w:rsidP="00650AB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876" w:rsidRDefault="00581876">
      <w:pPr>
        <w:spacing w:after="0" w:line="240" w:lineRule="auto"/>
      </w:pPr>
      <w:r>
        <w:separator/>
      </w:r>
    </w:p>
  </w:footnote>
  <w:footnote w:type="continuationSeparator" w:id="0">
    <w:p w:rsidR="00581876" w:rsidRDefault="0058187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4"/>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8Num2"/>
    <w:lvl w:ilvl="0">
      <w:start w:val="1"/>
      <w:numFmt w:val="bullet"/>
      <w:lvlText w:val="-"/>
      <w:lvlJc w:val="left"/>
      <w:pPr>
        <w:tabs>
          <w:tab w:val="num" w:pos="0"/>
        </w:tabs>
        <w:ind w:left="720" w:hanging="360"/>
      </w:pPr>
      <w:rPr>
        <w:rFonts w:ascii="Tahoma" w:hAnsi="Tahoma"/>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0000003"/>
    <w:multiLevelType w:val="singleLevel"/>
    <w:tmpl w:val="CF82473C"/>
    <w:name w:val="WW8Num3"/>
    <w:lvl w:ilvl="0">
      <w:numFmt w:val="bullet"/>
      <w:lvlText w:val="-"/>
      <w:lvlJc w:val="left"/>
      <w:pPr>
        <w:tabs>
          <w:tab w:val="num" w:pos="0"/>
        </w:tabs>
        <w:ind w:left="720" w:hanging="360"/>
      </w:pPr>
      <w:rPr>
        <w:rFonts w:ascii="Times New Roman" w:hAnsi="Times New Roman" w:hint="default"/>
        <w:b w:val="0"/>
      </w:rPr>
    </w:lvl>
  </w:abstractNum>
  <w:abstractNum w:abstractNumId="3">
    <w:nsid w:val="00000004"/>
    <w:multiLevelType w:val="singleLevel"/>
    <w:tmpl w:val="BC72E1A6"/>
    <w:name w:val="WW8Num4"/>
    <w:lvl w:ilvl="0">
      <w:numFmt w:val="bullet"/>
      <w:lvlText w:val="-"/>
      <w:lvlJc w:val="left"/>
      <w:pPr>
        <w:tabs>
          <w:tab w:val="num" w:pos="0"/>
        </w:tabs>
        <w:ind w:left="720" w:hanging="360"/>
      </w:pPr>
      <w:rPr>
        <w:rFonts w:ascii="Times New Roman" w:hAnsi="Times New Roman" w:hint="default"/>
      </w:rPr>
    </w:lvl>
  </w:abstractNum>
  <w:abstractNum w:abstractNumId="4">
    <w:nsid w:val="00000005"/>
    <w:multiLevelType w:val="singleLevel"/>
    <w:tmpl w:val="00000005"/>
    <w:name w:val="WW8Num5"/>
    <w:lvl w:ilvl="0">
      <w:start w:val="1"/>
      <w:numFmt w:val="upperLetter"/>
      <w:lvlText w:val="%1)"/>
      <w:lvlJc w:val="left"/>
      <w:pPr>
        <w:tabs>
          <w:tab w:val="num" w:pos="0"/>
        </w:tabs>
        <w:ind w:left="720" w:hanging="360"/>
      </w:pPr>
      <w:rPr>
        <w:rFonts w:ascii="Times New Roman" w:hAnsi="Times New Roman" w:cs="Times New Roman"/>
      </w:rPr>
    </w:lvl>
  </w:abstractNum>
  <w:abstractNum w:abstractNumId="5">
    <w:nsid w:val="00000006"/>
    <w:multiLevelType w:val="singleLevel"/>
    <w:tmpl w:val="00000006"/>
    <w:name w:val="WW8Num6"/>
    <w:lvl w:ilvl="0">
      <w:start w:val="1"/>
      <w:numFmt w:val="lowerLetter"/>
      <w:lvlText w:val="%1)"/>
      <w:lvlJc w:val="left"/>
      <w:pPr>
        <w:tabs>
          <w:tab w:val="num" w:pos="0"/>
        </w:tabs>
        <w:ind w:left="1305" w:hanging="360"/>
      </w:pPr>
      <w:rPr>
        <w:rFonts w:ascii="Times New Roman" w:hAnsi="Times New Roman" w:cs="Times New Roman"/>
        <w:sz w:val="20"/>
        <w:szCs w:val="20"/>
      </w:rPr>
    </w:lvl>
  </w:abstractNum>
  <w:abstractNum w:abstractNumId="6">
    <w:nsid w:val="00000007"/>
    <w:multiLevelType w:val="multilevel"/>
    <w:tmpl w:val="00000007"/>
    <w:name w:val="WW8Num7"/>
    <w:lvl w:ilvl="0">
      <w:start w:val="1"/>
      <w:numFmt w:val="none"/>
      <w:suff w:val="nothing"/>
      <w:lvlText w:val=""/>
      <w:lvlJc w:val="left"/>
      <w:pPr>
        <w:tabs>
          <w:tab w:val="num" w:pos="1740"/>
        </w:tabs>
        <w:ind w:left="2172" w:hanging="432"/>
      </w:pPr>
      <w:rPr>
        <w:rFonts w:ascii="Tahoma" w:hAnsi="Tahoma" w:cs="Tahoma"/>
        <w:sz w:val="20"/>
        <w:szCs w:val="20"/>
      </w:rPr>
    </w:lvl>
    <w:lvl w:ilvl="1">
      <w:start w:val="1"/>
      <w:numFmt w:val="none"/>
      <w:suff w:val="nothing"/>
      <w:lvlText w:val=""/>
      <w:lvlJc w:val="left"/>
      <w:pPr>
        <w:tabs>
          <w:tab w:val="num" w:pos="1740"/>
        </w:tabs>
        <w:ind w:left="2316" w:hanging="576"/>
      </w:pPr>
      <w:rPr>
        <w:rFonts w:ascii="Courier New" w:hAnsi="Courier New" w:cs="Courier New"/>
      </w:rPr>
    </w:lvl>
    <w:lvl w:ilvl="2">
      <w:start w:val="1"/>
      <w:numFmt w:val="none"/>
      <w:suff w:val="nothing"/>
      <w:lvlText w:val=""/>
      <w:lvlJc w:val="left"/>
      <w:pPr>
        <w:tabs>
          <w:tab w:val="num" w:pos="1740"/>
        </w:tabs>
        <w:ind w:left="2460" w:hanging="720"/>
      </w:pPr>
      <w:rPr>
        <w:rFonts w:ascii="Wingdings" w:hAnsi="Wingdings" w:cs="Wingdings"/>
      </w:rPr>
    </w:lvl>
    <w:lvl w:ilvl="3">
      <w:start w:val="1"/>
      <w:numFmt w:val="none"/>
      <w:suff w:val="nothing"/>
      <w:lvlText w:val=""/>
      <w:lvlJc w:val="left"/>
      <w:pPr>
        <w:tabs>
          <w:tab w:val="num" w:pos="1740"/>
        </w:tabs>
        <w:ind w:left="2604" w:hanging="864"/>
      </w:pPr>
      <w:rPr>
        <w:rFonts w:ascii="Symbol" w:hAnsi="Symbol" w:cs="Symbol"/>
      </w:rPr>
    </w:lvl>
    <w:lvl w:ilvl="4">
      <w:start w:val="1"/>
      <w:numFmt w:val="none"/>
      <w:suff w:val="nothing"/>
      <w:lvlText w:val=""/>
      <w:lvlJc w:val="left"/>
      <w:pPr>
        <w:tabs>
          <w:tab w:val="num" w:pos="1740"/>
        </w:tabs>
        <w:ind w:left="2748" w:hanging="1008"/>
      </w:pPr>
      <w:rPr>
        <w:rFonts w:cs="Times New Roman"/>
      </w:rPr>
    </w:lvl>
    <w:lvl w:ilvl="5">
      <w:start w:val="1"/>
      <w:numFmt w:val="none"/>
      <w:suff w:val="nothing"/>
      <w:lvlText w:val=""/>
      <w:lvlJc w:val="left"/>
      <w:pPr>
        <w:tabs>
          <w:tab w:val="num" w:pos="1740"/>
        </w:tabs>
        <w:ind w:left="2892" w:hanging="1152"/>
      </w:pPr>
      <w:rPr>
        <w:rFonts w:cs="Times New Roman"/>
      </w:rPr>
    </w:lvl>
    <w:lvl w:ilvl="6">
      <w:start w:val="1"/>
      <w:numFmt w:val="none"/>
      <w:suff w:val="nothing"/>
      <w:lvlText w:val=""/>
      <w:lvlJc w:val="left"/>
      <w:pPr>
        <w:tabs>
          <w:tab w:val="num" w:pos="1740"/>
        </w:tabs>
        <w:ind w:left="3036" w:hanging="1296"/>
      </w:pPr>
      <w:rPr>
        <w:rFonts w:cs="Times New Roman"/>
      </w:rPr>
    </w:lvl>
    <w:lvl w:ilvl="7">
      <w:start w:val="1"/>
      <w:numFmt w:val="none"/>
      <w:suff w:val="nothing"/>
      <w:lvlText w:val=""/>
      <w:lvlJc w:val="left"/>
      <w:pPr>
        <w:tabs>
          <w:tab w:val="num" w:pos="1740"/>
        </w:tabs>
        <w:ind w:left="3180" w:hanging="1440"/>
      </w:pPr>
      <w:rPr>
        <w:rFonts w:cs="Times New Roman"/>
      </w:rPr>
    </w:lvl>
    <w:lvl w:ilvl="8">
      <w:start w:val="1"/>
      <w:numFmt w:val="none"/>
      <w:suff w:val="nothing"/>
      <w:lvlText w:val=""/>
      <w:lvlJc w:val="left"/>
      <w:pPr>
        <w:tabs>
          <w:tab w:val="num" w:pos="1740"/>
        </w:tabs>
        <w:ind w:left="3324" w:hanging="1584"/>
      </w:pPr>
      <w:rPr>
        <w:rFonts w:cs="Times New Roman"/>
      </w:rPr>
    </w:lvl>
  </w:abstractNum>
  <w:abstractNum w:abstractNumId="7">
    <w:nsid w:val="00000008"/>
    <w:multiLevelType w:val="multilevel"/>
    <w:tmpl w:val="00000008"/>
    <w:name w:val="WW8Num22"/>
    <w:lvl w:ilvl="0">
      <w:start w:val="500"/>
      <w:numFmt w:val="lowerRoman"/>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nsid w:val="07B42ECA"/>
    <w:multiLevelType w:val="hybridMultilevel"/>
    <w:tmpl w:val="5218C610"/>
    <w:lvl w:ilvl="0" w:tplc="04100001">
      <w:start w:val="1"/>
      <w:numFmt w:val="bullet"/>
      <w:lvlText w:val=""/>
      <w:lvlJc w:val="left"/>
      <w:pPr>
        <w:tabs>
          <w:tab w:val="num" w:pos="360"/>
        </w:tabs>
        <w:ind w:left="360" w:hanging="360"/>
      </w:pPr>
      <w:rPr>
        <w:rFonts w:ascii="Symbol" w:hAnsi="Symbol" w:hint="default"/>
        <w:sz w:val="22"/>
      </w:rPr>
    </w:lvl>
    <w:lvl w:ilvl="1" w:tplc="C21E7160">
      <w:start w:val="1"/>
      <w:numFmt w:val="lowerLetter"/>
      <w:lvlText w:val="%2)"/>
      <w:lvlJc w:val="left"/>
      <w:pPr>
        <w:tabs>
          <w:tab w:val="num" w:pos="1080"/>
        </w:tabs>
        <w:ind w:left="1080" w:hanging="360"/>
      </w:pPr>
      <w:rPr>
        <w:rFonts w:cs="Times New Roman" w:hint="default"/>
        <w:b w:val="0"/>
        <w:i/>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9">
    <w:nsid w:val="07D40B10"/>
    <w:multiLevelType w:val="hybridMultilevel"/>
    <w:tmpl w:val="5C020FB2"/>
    <w:lvl w:ilvl="0" w:tplc="C85AE01C">
      <w:start w:val="1"/>
      <w:numFmt w:val="decimal"/>
      <w:lvlText w:val="%1."/>
      <w:lvlJc w:val="left"/>
      <w:pPr>
        <w:tabs>
          <w:tab w:val="num" w:pos="360"/>
        </w:tabs>
        <w:ind w:left="360" w:hanging="360"/>
      </w:pPr>
      <w:rPr>
        <w:rFonts w:cs="Times New Roman"/>
        <w:sz w:val="22"/>
        <w:szCs w:val="22"/>
      </w:rPr>
    </w:lvl>
    <w:lvl w:ilvl="1" w:tplc="C21E7160">
      <w:start w:val="1"/>
      <w:numFmt w:val="lowerLetter"/>
      <w:lvlText w:val="%2)"/>
      <w:lvlJc w:val="left"/>
      <w:pPr>
        <w:tabs>
          <w:tab w:val="num" w:pos="1080"/>
        </w:tabs>
        <w:ind w:left="1080" w:hanging="360"/>
      </w:pPr>
      <w:rPr>
        <w:rFonts w:cs="Times New Roman" w:hint="default"/>
        <w:b w:val="0"/>
        <w:i/>
      </w:rPr>
    </w:lvl>
    <w:lvl w:ilvl="2" w:tplc="0410001B" w:tentative="1">
      <w:start w:val="1"/>
      <w:numFmt w:val="lowerRoman"/>
      <w:lvlText w:val="%3."/>
      <w:lvlJc w:val="right"/>
      <w:pPr>
        <w:tabs>
          <w:tab w:val="num" w:pos="1800"/>
        </w:tabs>
        <w:ind w:left="1800" w:hanging="180"/>
      </w:pPr>
      <w:rPr>
        <w:rFonts w:cs="Times New Roman"/>
      </w:rPr>
    </w:lvl>
    <w:lvl w:ilvl="3" w:tplc="0410000F" w:tentative="1">
      <w:start w:val="1"/>
      <w:numFmt w:val="decimal"/>
      <w:lvlText w:val="%4."/>
      <w:lvlJc w:val="left"/>
      <w:pPr>
        <w:tabs>
          <w:tab w:val="num" w:pos="2520"/>
        </w:tabs>
        <w:ind w:left="2520" w:hanging="360"/>
      </w:pPr>
      <w:rPr>
        <w:rFonts w:cs="Times New Roman"/>
      </w:rPr>
    </w:lvl>
    <w:lvl w:ilvl="4" w:tplc="04100019" w:tentative="1">
      <w:start w:val="1"/>
      <w:numFmt w:val="lowerLetter"/>
      <w:lvlText w:val="%5."/>
      <w:lvlJc w:val="left"/>
      <w:pPr>
        <w:tabs>
          <w:tab w:val="num" w:pos="3240"/>
        </w:tabs>
        <w:ind w:left="3240" w:hanging="360"/>
      </w:pPr>
      <w:rPr>
        <w:rFonts w:cs="Times New Roman"/>
      </w:rPr>
    </w:lvl>
    <w:lvl w:ilvl="5" w:tplc="0410001B" w:tentative="1">
      <w:start w:val="1"/>
      <w:numFmt w:val="lowerRoman"/>
      <w:lvlText w:val="%6."/>
      <w:lvlJc w:val="right"/>
      <w:pPr>
        <w:tabs>
          <w:tab w:val="num" w:pos="3960"/>
        </w:tabs>
        <w:ind w:left="3960" w:hanging="180"/>
      </w:pPr>
      <w:rPr>
        <w:rFonts w:cs="Times New Roman"/>
      </w:rPr>
    </w:lvl>
    <w:lvl w:ilvl="6" w:tplc="0410000F" w:tentative="1">
      <w:start w:val="1"/>
      <w:numFmt w:val="decimal"/>
      <w:lvlText w:val="%7."/>
      <w:lvlJc w:val="left"/>
      <w:pPr>
        <w:tabs>
          <w:tab w:val="num" w:pos="4680"/>
        </w:tabs>
        <w:ind w:left="4680" w:hanging="360"/>
      </w:pPr>
      <w:rPr>
        <w:rFonts w:cs="Times New Roman"/>
      </w:rPr>
    </w:lvl>
    <w:lvl w:ilvl="7" w:tplc="04100019" w:tentative="1">
      <w:start w:val="1"/>
      <w:numFmt w:val="lowerLetter"/>
      <w:lvlText w:val="%8."/>
      <w:lvlJc w:val="left"/>
      <w:pPr>
        <w:tabs>
          <w:tab w:val="num" w:pos="5400"/>
        </w:tabs>
        <w:ind w:left="5400" w:hanging="360"/>
      </w:pPr>
      <w:rPr>
        <w:rFonts w:cs="Times New Roman"/>
      </w:rPr>
    </w:lvl>
    <w:lvl w:ilvl="8" w:tplc="0410001B" w:tentative="1">
      <w:start w:val="1"/>
      <w:numFmt w:val="lowerRoman"/>
      <w:lvlText w:val="%9."/>
      <w:lvlJc w:val="right"/>
      <w:pPr>
        <w:tabs>
          <w:tab w:val="num" w:pos="6120"/>
        </w:tabs>
        <w:ind w:left="6120" w:hanging="180"/>
      </w:pPr>
      <w:rPr>
        <w:rFonts w:cs="Times New Roman"/>
      </w:rPr>
    </w:lvl>
  </w:abstractNum>
  <w:abstractNum w:abstractNumId="10">
    <w:nsid w:val="08263D72"/>
    <w:multiLevelType w:val="multilevel"/>
    <w:tmpl w:val="48BA96A0"/>
    <w:lvl w:ilvl="0">
      <w:start w:val="1"/>
      <w:numFmt w:val="decimal"/>
      <w:lvlText w:val="%1."/>
      <w:lvlJc w:val="left"/>
      <w:pPr>
        <w:tabs>
          <w:tab w:val="num" w:pos="360"/>
        </w:tabs>
        <w:ind w:left="360" w:hanging="360"/>
      </w:pPr>
      <w:rPr>
        <w:rFonts w:cs="Times New Roman"/>
      </w:rPr>
    </w:lvl>
    <w:lvl w:ilvl="1">
      <w:start w:val="1"/>
      <w:numFmt w:val="decimal"/>
      <w:pStyle w:val="Stile6"/>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nsid w:val="264C7819"/>
    <w:multiLevelType w:val="hybridMultilevel"/>
    <w:tmpl w:val="2C8093F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C4E6373"/>
    <w:multiLevelType w:val="hybridMultilevel"/>
    <w:tmpl w:val="0908F8F4"/>
    <w:lvl w:ilvl="0" w:tplc="04100001">
      <w:start w:val="1"/>
      <w:numFmt w:val="bullet"/>
      <w:lvlText w:val=""/>
      <w:lvlJc w:val="left"/>
      <w:pPr>
        <w:tabs>
          <w:tab w:val="num" w:pos="1004"/>
        </w:tabs>
        <w:ind w:left="1004" w:hanging="360"/>
      </w:pPr>
      <w:rPr>
        <w:rFonts w:ascii="Symbol" w:hAnsi="Symbol" w:hint="default"/>
        <w:b w:val="0"/>
        <w:i w:val="0"/>
        <w:sz w:val="22"/>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3">
    <w:nsid w:val="3EF74CD6"/>
    <w:multiLevelType w:val="hybridMultilevel"/>
    <w:tmpl w:val="F1087180"/>
    <w:lvl w:ilvl="0" w:tplc="28F81022">
      <w:start w:val="15"/>
      <w:numFmt w:val="decimal"/>
      <w:lvlText w:val="%1."/>
      <w:lvlJc w:val="left"/>
      <w:pPr>
        <w:ind w:left="360" w:hanging="360"/>
      </w:pPr>
      <w:rPr>
        <w:rFonts w:cs="Times New Roman" w:hint="default"/>
        <w:b w:val="0"/>
        <w:bCs/>
        <w:i w:val="0"/>
        <w:iCs/>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1E51049"/>
    <w:multiLevelType w:val="hybridMultilevel"/>
    <w:tmpl w:val="12523DF6"/>
    <w:lvl w:ilvl="0" w:tplc="FFFFFFFF">
      <w:numFmt w:val="bullet"/>
      <w:lvlText w:val=""/>
      <w:lvlJc w:val="left"/>
      <w:pPr>
        <w:ind w:left="786"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6">
    <w:nsid w:val="6C205CED"/>
    <w:multiLevelType w:val="hybridMultilevel"/>
    <w:tmpl w:val="5DC6F478"/>
    <w:lvl w:ilvl="0" w:tplc="5644D3F2">
      <w:start w:val="1"/>
      <w:numFmt w:val="decimal"/>
      <w:lvlText w:val="%1."/>
      <w:lvlJc w:val="left"/>
      <w:pPr>
        <w:tabs>
          <w:tab w:val="num" w:pos="1004"/>
        </w:tabs>
        <w:ind w:left="1004" w:hanging="360"/>
      </w:pPr>
      <w:rPr>
        <w:rFonts w:ascii="Times New Roman" w:hAnsi="Times New Roman" w:cs="Times New Roman" w:hint="default"/>
        <w:b w:val="0"/>
        <w:i w:val="0"/>
        <w:sz w:val="22"/>
        <w:szCs w:val="22"/>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7">
    <w:nsid w:val="6F02781A"/>
    <w:multiLevelType w:val="hybridMultilevel"/>
    <w:tmpl w:val="B2B8CB84"/>
    <w:lvl w:ilvl="0" w:tplc="A06498F6">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68D64938">
      <w:numFmt w:val="bullet"/>
      <w:lvlText w:val="-"/>
      <w:lvlJc w:val="left"/>
      <w:pPr>
        <w:tabs>
          <w:tab w:val="num" w:pos="1440"/>
        </w:tabs>
        <w:ind w:left="1440" w:hanging="360"/>
      </w:pPr>
      <w:rPr>
        <w:rFonts w:ascii="Times New Roman" w:eastAsia="Times New Roman" w:hAnsi="Times New Roman" w:hint="default"/>
        <w:b w:val="0"/>
        <w:i w:val="0"/>
        <w:sz w:val="24"/>
      </w:rPr>
    </w:lvl>
    <w:lvl w:ilvl="2" w:tplc="04090005">
      <w:start w:val="1"/>
      <w:numFmt w:val="decimal"/>
      <w:lvlText w:val="%3."/>
      <w:lvlJc w:val="left"/>
      <w:pPr>
        <w:tabs>
          <w:tab w:val="num" w:pos="2685"/>
        </w:tabs>
        <w:ind w:left="2685" w:hanging="705"/>
      </w:pPr>
      <w:rPr>
        <w:rFonts w:cs="Times New Roman" w:hint="default"/>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18">
    <w:nsid w:val="7E1A0206"/>
    <w:multiLevelType w:val="hybridMultilevel"/>
    <w:tmpl w:val="8E6AD9F6"/>
    <w:lvl w:ilvl="0" w:tplc="33C095BE">
      <w:start w:val="1"/>
      <w:numFmt w:val="decimal"/>
      <w:lvlText w:val="%1)"/>
      <w:lvlJc w:val="left"/>
      <w:pPr>
        <w:ind w:left="720" w:hanging="360"/>
      </w:pPr>
      <w:rPr>
        <w:rFonts w:cs="Times New Roman" w:hint="default"/>
        <w:b w:val="0"/>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abstractNumId w:val="10"/>
  </w:num>
  <w:num w:numId="2">
    <w:abstractNumId w:val="17"/>
  </w:num>
  <w:num w:numId="3">
    <w:abstractNumId w:val="15"/>
  </w:num>
  <w:num w:numId="4">
    <w:abstractNumId w:val="18"/>
  </w:num>
  <w:num w:numId="5">
    <w:abstractNumId w:val="16"/>
  </w:num>
  <w:num w:numId="6">
    <w:abstractNumId w:val="14"/>
  </w:num>
  <w:num w:numId="7">
    <w:abstractNumId w:val="11"/>
  </w:num>
  <w:num w:numId="8">
    <w:abstractNumId w:val="9"/>
  </w:num>
  <w:num w:numId="9">
    <w:abstractNumId w:val="8"/>
  </w:num>
  <w:num w:numId="10">
    <w:abstractNumId w:val="12"/>
  </w:num>
  <w:num w:numId="11">
    <w:abstractNumId w:val="1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F8F"/>
    <w:rsid w:val="000057A0"/>
    <w:rsid w:val="000114E3"/>
    <w:rsid w:val="000163A4"/>
    <w:rsid w:val="00017AA8"/>
    <w:rsid w:val="00020A0A"/>
    <w:rsid w:val="00022334"/>
    <w:rsid w:val="00032555"/>
    <w:rsid w:val="0004530E"/>
    <w:rsid w:val="000652BB"/>
    <w:rsid w:val="000702F4"/>
    <w:rsid w:val="00073608"/>
    <w:rsid w:val="00096D7E"/>
    <w:rsid w:val="00097E19"/>
    <w:rsid w:val="000A069D"/>
    <w:rsid w:val="000A4137"/>
    <w:rsid w:val="000A4824"/>
    <w:rsid w:val="000A487C"/>
    <w:rsid w:val="000B06FC"/>
    <w:rsid w:val="000B2889"/>
    <w:rsid w:val="000C2521"/>
    <w:rsid w:val="000C50B7"/>
    <w:rsid w:val="000C6A47"/>
    <w:rsid w:val="000D0AB8"/>
    <w:rsid w:val="000D7965"/>
    <w:rsid w:val="000E66B9"/>
    <w:rsid w:val="000F3DEE"/>
    <w:rsid w:val="000F710F"/>
    <w:rsid w:val="0011230C"/>
    <w:rsid w:val="0011330F"/>
    <w:rsid w:val="00115E5D"/>
    <w:rsid w:val="0011654C"/>
    <w:rsid w:val="0012650E"/>
    <w:rsid w:val="00151C3A"/>
    <w:rsid w:val="00153DDA"/>
    <w:rsid w:val="00167E11"/>
    <w:rsid w:val="0017005C"/>
    <w:rsid w:val="00180F3D"/>
    <w:rsid w:val="00186054"/>
    <w:rsid w:val="001920FC"/>
    <w:rsid w:val="00194F48"/>
    <w:rsid w:val="001A12C3"/>
    <w:rsid w:val="001C2557"/>
    <w:rsid w:val="001C519E"/>
    <w:rsid w:val="001D1418"/>
    <w:rsid w:val="001D32BD"/>
    <w:rsid w:val="001D568A"/>
    <w:rsid w:val="001E572D"/>
    <w:rsid w:val="001E5E52"/>
    <w:rsid w:val="001F46F0"/>
    <w:rsid w:val="001F49B8"/>
    <w:rsid w:val="001F4ABD"/>
    <w:rsid w:val="001F5FCC"/>
    <w:rsid w:val="001F69D5"/>
    <w:rsid w:val="00201505"/>
    <w:rsid w:val="00203CC8"/>
    <w:rsid w:val="00203FD9"/>
    <w:rsid w:val="0021067B"/>
    <w:rsid w:val="00214117"/>
    <w:rsid w:val="0022124B"/>
    <w:rsid w:val="00232EC5"/>
    <w:rsid w:val="00244D2F"/>
    <w:rsid w:val="0024691B"/>
    <w:rsid w:val="00256704"/>
    <w:rsid w:val="00257C1A"/>
    <w:rsid w:val="00265757"/>
    <w:rsid w:val="0027043C"/>
    <w:rsid w:val="00277698"/>
    <w:rsid w:val="00277936"/>
    <w:rsid w:val="0028029C"/>
    <w:rsid w:val="00281D3B"/>
    <w:rsid w:val="00282811"/>
    <w:rsid w:val="002838A4"/>
    <w:rsid w:val="0029026C"/>
    <w:rsid w:val="00291B0D"/>
    <w:rsid w:val="002B03D3"/>
    <w:rsid w:val="002B04C4"/>
    <w:rsid w:val="002B1C5D"/>
    <w:rsid w:val="002C0DCA"/>
    <w:rsid w:val="002C4A2D"/>
    <w:rsid w:val="002C4D96"/>
    <w:rsid w:val="002D593D"/>
    <w:rsid w:val="002D5CE9"/>
    <w:rsid w:val="002E0F9F"/>
    <w:rsid w:val="002E76C8"/>
    <w:rsid w:val="002F0675"/>
    <w:rsid w:val="002F2BAF"/>
    <w:rsid w:val="003007D5"/>
    <w:rsid w:val="00302D6F"/>
    <w:rsid w:val="00310C65"/>
    <w:rsid w:val="00316591"/>
    <w:rsid w:val="003171AB"/>
    <w:rsid w:val="00325A60"/>
    <w:rsid w:val="00325CFE"/>
    <w:rsid w:val="003342CA"/>
    <w:rsid w:val="00341167"/>
    <w:rsid w:val="00341610"/>
    <w:rsid w:val="00341FE5"/>
    <w:rsid w:val="00345CD0"/>
    <w:rsid w:val="00346883"/>
    <w:rsid w:val="003505BE"/>
    <w:rsid w:val="00355500"/>
    <w:rsid w:val="00364455"/>
    <w:rsid w:val="00370789"/>
    <w:rsid w:val="003719F2"/>
    <w:rsid w:val="0037346D"/>
    <w:rsid w:val="00374986"/>
    <w:rsid w:val="0038123A"/>
    <w:rsid w:val="00387137"/>
    <w:rsid w:val="003925B0"/>
    <w:rsid w:val="0039355D"/>
    <w:rsid w:val="00395BCB"/>
    <w:rsid w:val="0039740C"/>
    <w:rsid w:val="00397AEE"/>
    <w:rsid w:val="003A2AF3"/>
    <w:rsid w:val="003A56AB"/>
    <w:rsid w:val="003A5858"/>
    <w:rsid w:val="003A7127"/>
    <w:rsid w:val="003B5AD4"/>
    <w:rsid w:val="003C4047"/>
    <w:rsid w:val="003C5519"/>
    <w:rsid w:val="003C6331"/>
    <w:rsid w:val="003C645B"/>
    <w:rsid w:val="003C6BFC"/>
    <w:rsid w:val="003C7C11"/>
    <w:rsid w:val="003D3DF4"/>
    <w:rsid w:val="003D6827"/>
    <w:rsid w:val="003E3BC9"/>
    <w:rsid w:val="003F06E1"/>
    <w:rsid w:val="004039FC"/>
    <w:rsid w:val="00407E46"/>
    <w:rsid w:val="00410BB7"/>
    <w:rsid w:val="00411EC2"/>
    <w:rsid w:val="00415AF2"/>
    <w:rsid w:val="00417795"/>
    <w:rsid w:val="00417C3D"/>
    <w:rsid w:val="00420544"/>
    <w:rsid w:val="004211AA"/>
    <w:rsid w:val="00423CFF"/>
    <w:rsid w:val="0042403C"/>
    <w:rsid w:val="0043066A"/>
    <w:rsid w:val="004316BD"/>
    <w:rsid w:val="004352A9"/>
    <w:rsid w:val="00444034"/>
    <w:rsid w:val="00447AA1"/>
    <w:rsid w:val="0045423C"/>
    <w:rsid w:val="0045424A"/>
    <w:rsid w:val="004549CB"/>
    <w:rsid w:val="0045591D"/>
    <w:rsid w:val="00455BCA"/>
    <w:rsid w:val="00463EFB"/>
    <w:rsid w:val="00473004"/>
    <w:rsid w:val="0048131A"/>
    <w:rsid w:val="00482886"/>
    <w:rsid w:val="00485EA7"/>
    <w:rsid w:val="0049446C"/>
    <w:rsid w:val="004A1E4B"/>
    <w:rsid w:val="004A4428"/>
    <w:rsid w:val="004B35D5"/>
    <w:rsid w:val="004B690F"/>
    <w:rsid w:val="004C0CC6"/>
    <w:rsid w:val="004C2BF4"/>
    <w:rsid w:val="004D2D74"/>
    <w:rsid w:val="004D4600"/>
    <w:rsid w:val="004D6FC9"/>
    <w:rsid w:val="004E36FE"/>
    <w:rsid w:val="004F13B6"/>
    <w:rsid w:val="004F3825"/>
    <w:rsid w:val="004F75DA"/>
    <w:rsid w:val="005017B1"/>
    <w:rsid w:val="005075D2"/>
    <w:rsid w:val="00515D1F"/>
    <w:rsid w:val="005165B4"/>
    <w:rsid w:val="00524435"/>
    <w:rsid w:val="00526067"/>
    <w:rsid w:val="00535A11"/>
    <w:rsid w:val="00537E6E"/>
    <w:rsid w:val="0054092C"/>
    <w:rsid w:val="0054210F"/>
    <w:rsid w:val="00543812"/>
    <w:rsid w:val="00547853"/>
    <w:rsid w:val="00553B27"/>
    <w:rsid w:val="00563056"/>
    <w:rsid w:val="00563AE8"/>
    <w:rsid w:val="0056472A"/>
    <w:rsid w:val="00575651"/>
    <w:rsid w:val="00577AFD"/>
    <w:rsid w:val="00581120"/>
    <w:rsid w:val="00581210"/>
    <w:rsid w:val="00581876"/>
    <w:rsid w:val="00584FAF"/>
    <w:rsid w:val="00590718"/>
    <w:rsid w:val="005A7FDD"/>
    <w:rsid w:val="005B382D"/>
    <w:rsid w:val="005B75E5"/>
    <w:rsid w:val="005C0DE4"/>
    <w:rsid w:val="005C2AB7"/>
    <w:rsid w:val="005C2F0E"/>
    <w:rsid w:val="005D4AF5"/>
    <w:rsid w:val="005D5B68"/>
    <w:rsid w:val="005E61F2"/>
    <w:rsid w:val="005F0209"/>
    <w:rsid w:val="005F3E56"/>
    <w:rsid w:val="00600F8F"/>
    <w:rsid w:val="00605369"/>
    <w:rsid w:val="006077EC"/>
    <w:rsid w:val="00610CB6"/>
    <w:rsid w:val="00611A5C"/>
    <w:rsid w:val="00613BCD"/>
    <w:rsid w:val="00613F7F"/>
    <w:rsid w:val="0061492B"/>
    <w:rsid w:val="00623D95"/>
    <w:rsid w:val="00625A6C"/>
    <w:rsid w:val="0062601B"/>
    <w:rsid w:val="00627873"/>
    <w:rsid w:val="00633A67"/>
    <w:rsid w:val="00641D2A"/>
    <w:rsid w:val="00642BB4"/>
    <w:rsid w:val="00650AB4"/>
    <w:rsid w:val="006547A4"/>
    <w:rsid w:val="0066137D"/>
    <w:rsid w:val="0066778E"/>
    <w:rsid w:val="00670603"/>
    <w:rsid w:val="006823C1"/>
    <w:rsid w:val="00683E6F"/>
    <w:rsid w:val="00686693"/>
    <w:rsid w:val="0069532D"/>
    <w:rsid w:val="00697176"/>
    <w:rsid w:val="0069773B"/>
    <w:rsid w:val="006B55DA"/>
    <w:rsid w:val="006C17AF"/>
    <w:rsid w:val="006D17D2"/>
    <w:rsid w:val="006D1D8A"/>
    <w:rsid w:val="006D64CD"/>
    <w:rsid w:val="006E6ECE"/>
    <w:rsid w:val="006F1F74"/>
    <w:rsid w:val="00712796"/>
    <w:rsid w:val="00720131"/>
    <w:rsid w:val="00725A3B"/>
    <w:rsid w:val="00731A6F"/>
    <w:rsid w:val="00731BBC"/>
    <w:rsid w:val="00733E89"/>
    <w:rsid w:val="00734A2F"/>
    <w:rsid w:val="00735312"/>
    <w:rsid w:val="00744567"/>
    <w:rsid w:val="00747D66"/>
    <w:rsid w:val="0075451E"/>
    <w:rsid w:val="00757F3A"/>
    <w:rsid w:val="00772425"/>
    <w:rsid w:val="00774D20"/>
    <w:rsid w:val="00776C2B"/>
    <w:rsid w:val="00781632"/>
    <w:rsid w:val="00782911"/>
    <w:rsid w:val="007845B4"/>
    <w:rsid w:val="00790A74"/>
    <w:rsid w:val="00791314"/>
    <w:rsid w:val="007954CC"/>
    <w:rsid w:val="007A2466"/>
    <w:rsid w:val="007A3AD3"/>
    <w:rsid w:val="007A6620"/>
    <w:rsid w:val="007B0817"/>
    <w:rsid w:val="007B289D"/>
    <w:rsid w:val="007B4FA9"/>
    <w:rsid w:val="007B6738"/>
    <w:rsid w:val="007B6A0B"/>
    <w:rsid w:val="007C0A2D"/>
    <w:rsid w:val="007C0DCB"/>
    <w:rsid w:val="007E4D76"/>
    <w:rsid w:val="007E4E11"/>
    <w:rsid w:val="007E6FC1"/>
    <w:rsid w:val="007F5141"/>
    <w:rsid w:val="008008B8"/>
    <w:rsid w:val="008011AB"/>
    <w:rsid w:val="00812AA3"/>
    <w:rsid w:val="008136B2"/>
    <w:rsid w:val="00813AC8"/>
    <w:rsid w:val="00814FF7"/>
    <w:rsid w:val="0081565C"/>
    <w:rsid w:val="0081685E"/>
    <w:rsid w:val="008168B3"/>
    <w:rsid w:val="00830DD1"/>
    <w:rsid w:val="00832F88"/>
    <w:rsid w:val="0083317E"/>
    <w:rsid w:val="00835F4F"/>
    <w:rsid w:val="00840F1F"/>
    <w:rsid w:val="0085244B"/>
    <w:rsid w:val="00852D43"/>
    <w:rsid w:val="00860530"/>
    <w:rsid w:val="00863B66"/>
    <w:rsid w:val="008661CD"/>
    <w:rsid w:val="008729C9"/>
    <w:rsid w:val="008765B6"/>
    <w:rsid w:val="0088312A"/>
    <w:rsid w:val="00886E74"/>
    <w:rsid w:val="00890735"/>
    <w:rsid w:val="00893687"/>
    <w:rsid w:val="008B1D5B"/>
    <w:rsid w:val="008B1FF7"/>
    <w:rsid w:val="008B2C9F"/>
    <w:rsid w:val="008B50C0"/>
    <w:rsid w:val="008B78A9"/>
    <w:rsid w:val="008C05EF"/>
    <w:rsid w:val="008C0C92"/>
    <w:rsid w:val="008C554E"/>
    <w:rsid w:val="008C55E4"/>
    <w:rsid w:val="008C74A4"/>
    <w:rsid w:val="008D7C13"/>
    <w:rsid w:val="008E0B36"/>
    <w:rsid w:val="008E413C"/>
    <w:rsid w:val="008E62BA"/>
    <w:rsid w:val="008E7766"/>
    <w:rsid w:val="008E7F11"/>
    <w:rsid w:val="008F68A4"/>
    <w:rsid w:val="008F697E"/>
    <w:rsid w:val="00905BA7"/>
    <w:rsid w:val="009066DA"/>
    <w:rsid w:val="00906C35"/>
    <w:rsid w:val="00913299"/>
    <w:rsid w:val="0093209D"/>
    <w:rsid w:val="009333D1"/>
    <w:rsid w:val="00935048"/>
    <w:rsid w:val="00944C93"/>
    <w:rsid w:val="00953F9A"/>
    <w:rsid w:val="00966D86"/>
    <w:rsid w:val="00973986"/>
    <w:rsid w:val="00974CBA"/>
    <w:rsid w:val="009750F5"/>
    <w:rsid w:val="0097567C"/>
    <w:rsid w:val="0097740D"/>
    <w:rsid w:val="009811A4"/>
    <w:rsid w:val="00982374"/>
    <w:rsid w:val="00991466"/>
    <w:rsid w:val="00996054"/>
    <w:rsid w:val="009A039B"/>
    <w:rsid w:val="009A535C"/>
    <w:rsid w:val="009B505E"/>
    <w:rsid w:val="009C042A"/>
    <w:rsid w:val="009E0256"/>
    <w:rsid w:val="009E09DC"/>
    <w:rsid w:val="009E3F03"/>
    <w:rsid w:val="009F124D"/>
    <w:rsid w:val="009F394D"/>
    <w:rsid w:val="009F6457"/>
    <w:rsid w:val="00A04D8E"/>
    <w:rsid w:val="00A079A2"/>
    <w:rsid w:val="00A10705"/>
    <w:rsid w:val="00A13080"/>
    <w:rsid w:val="00A152FC"/>
    <w:rsid w:val="00A200D3"/>
    <w:rsid w:val="00A27BE6"/>
    <w:rsid w:val="00A30ABA"/>
    <w:rsid w:val="00A35FAF"/>
    <w:rsid w:val="00A402B1"/>
    <w:rsid w:val="00A41648"/>
    <w:rsid w:val="00A46339"/>
    <w:rsid w:val="00A55209"/>
    <w:rsid w:val="00A61B71"/>
    <w:rsid w:val="00A70177"/>
    <w:rsid w:val="00A803E2"/>
    <w:rsid w:val="00A87E10"/>
    <w:rsid w:val="00AA2587"/>
    <w:rsid w:val="00AA424D"/>
    <w:rsid w:val="00AA5F34"/>
    <w:rsid w:val="00AB1AAF"/>
    <w:rsid w:val="00AB6769"/>
    <w:rsid w:val="00AC0E8A"/>
    <w:rsid w:val="00AD205B"/>
    <w:rsid w:val="00AD59AC"/>
    <w:rsid w:val="00AD5C73"/>
    <w:rsid w:val="00AD7F76"/>
    <w:rsid w:val="00AE5A27"/>
    <w:rsid w:val="00AF24A0"/>
    <w:rsid w:val="00AF56DD"/>
    <w:rsid w:val="00B01EFE"/>
    <w:rsid w:val="00B1579B"/>
    <w:rsid w:val="00B20D32"/>
    <w:rsid w:val="00B21EA4"/>
    <w:rsid w:val="00B2774F"/>
    <w:rsid w:val="00B30F9A"/>
    <w:rsid w:val="00B32193"/>
    <w:rsid w:val="00B35B43"/>
    <w:rsid w:val="00B35E62"/>
    <w:rsid w:val="00B409A5"/>
    <w:rsid w:val="00B411B1"/>
    <w:rsid w:val="00B42138"/>
    <w:rsid w:val="00B424CF"/>
    <w:rsid w:val="00B47539"/>
    <w:rsid w:val="00B63C37"/>
    <w:rsid w:val="00B71348"/>
    <w:rsid w:val="00B74C6C"/>
    <w:rsid w:val="00B75140"/>
    <w:rsid w:val="00B77F3C"/>
    <w:rsid w:val="00B90684"/>
    <w:rsid w:val="00B93B07"/>
    <w:rsid w:val="00B94F07"/>
    <w:rsid w:val="00BA180E"/>
    <w:rsid w:val="00BA1E18"/>
    <w:rsid w:val="00BB0143"/>
    <w:rsid w:val="00BB5675"/>
    <w:rsid w:val="00BB57BF"/>
    <w:rsid w:val="00BB6BEE"/>
    <w:rsid w:val="00BC3775"/>
    <w:rsid w:val="00BD4800"/>
    <w:rsid w:val="00BD4E1E"/>
    <w:rsid w:val="00BE1111"/>
    <w:rsid w:val="00BE3076"/>
    <w:rsid w:val="00BE44F9"/>
    <w:rsid w:val="00BE54DC"/>
    <w:rsid w:val="00BF0346"/>
    <w:rsid w:val="00BF5168"/>
    <w:rsid w:val="00BF6408"/>
    <w:rsid w:val="00BF6ABF"/>
    <w:rsid w:val="00C00808"/>
    <w:rsid w:val="00C00A9C"/>
    <w:rsid w:val="00C00E2D"/>
    <w:rsid w:val="00C0144D"/>
    <w:rsid w:val="00C03498"/>
    <w:rsid w:val="00C0768C"/>
    <w:rsid w:val="00C1050B"/>
    <w:rsid w:val="00C10D30"/>
    <w:rsid w:val="00C11ABC"/>
    <w:rsid w:val="00C13337"/>
    <w:rsid w:val="00C13F5C"/>
    <w:rsid w:val="00C22204"/>
    <w:rsid w:val="00C222FA"/>
    <w:rsid w:val="00C263CC"/>
    <w:rsid w:val="00C32552"/>
    <w:rsid w:val="00C358A8"/>
    <w:rsid w:val="00C40D1F"/>
    <w:rsid w:val="00C417D0"/>
    <w:rsid w:val="00C42550"/>
    <w:rsid w:val="00C44985"/>
    <w:rsid w:val="00C4687F"/>
    <w:rsid w:val="00C472E6"/>
    <w:rsid w:val="00C54E57"/>
    <w:rsid w:val="00C56024"/>
    <w:rsid w:val="00C57A0D"/>
    <w:rsid w:val="00C66561"/>
    <w:rsid w:val="00C70790"/>
    <w:rsid w:val="00C72EEC"/>
    <w:rsid w:val="00C74FE9"/>
    <w:rsid w:val="00C832C4"/>
    <w:rsid w:val="00C83EC1"/>
    <w:rsid w:val="00C84973"/>
    <w:rsid w:val="00C87252"/>
    <w:rsid w:val="00CA542F"/>
    <w:rsid w:val="00CB4274"/>
    <w:rsid w:val="00CB59E3"/>
    <w:rsid w:val="00CC1249"/>
    <w:rsid w:val="00CC5060"/>
    <w:rsid w:val="00CC5C54"/>
    <w:rsid w:val="00CC7683"/>
    <w:rsid w:val="00CD3768"/>
    <w:rsid w:val="00CD5970"/>
    <w:rsid w:val="00CE3FF3"/>
    <w:rsid w:val="00CE5C5D"/>
    <w:rsid w:val="00CE7107"/>
    <w:rsid w:val="00CE71F2"/>
    <w:rsid w:val="00D03FDA"/>
    <w:rsid w:val="00D04FC5"/>
    <w:rsid w:val="00D1116E"/>
    <w:rsid w:val="00D1310C"/>
    <w:rsid w:val="00D136D9"/>
    <w:rsid w:val="00D1568A"/>
    <w:rsid w:val="00D15C8D"/>
    <w:rsid w:val="00D26B79"/>
    <w:rsid w:val="00D339A8"/>
    <w:rsid w:val="00D429FA"/>
    <w:rsid w:val="00D457CD"/>
    <w:rsid w:val="00D50586"/>
    <w:rsid w:val="00D5137E"/>
    <w:rsid w:val="00D56751"/>
    <w:rsid w:val="00D62423"/>
    <w:rsid w:val="00D62897"/>
    <w:rsid w:val="00D64F97"/>
    <w:rsid w:val="00D6663E"/>
    <w:rsid w:val="00D73B56"/>
    <w:rsid w:val="00D76F52"/>
    <w:rsid w:val="00D8304D"/>
    <w:rsid w:val="00D857C7"/>
    <w:rsid w:val="00D906A6"/>
    <w:rsid w:val="00D928E8"/>
    <w:rsid w:val="00D94D88"/>
    <w:rsid w:val="00DA73CE"/>
    <w:rsid w:val="00DB0D47"/>
    <w:rsid w:val="00DB3592"/>
    <w:rsid w:val="00DB7E89"/>
    <w:rsid w:val="00DC0722"/>
    <w:rsid w:val="00DC1283"/>
    <w:rsid w:val="00DC33B8"/>
    <w:rsid w:val="00DC3AE5"/>
    <w:rsid w:val="00DC619D"/>
    <w:rsid w:val="00DD12F8"/>
    <w:rsid w:val="00DD27C6"/>
    <w:rsid w:val="00DD4322"/>
    <w:rsid w:val="00DD7037"/>
    <w:rsid w:val="00DD7C32"/>
    <w:rsid w:val="00DE382C"/>
    <w:rsid w:val="00DE441B"/>
    <w:rsid w:val="00DF032B"/>
    <w:rsid w:val="00DF47D9"/>
    <w:rsid w:val="00DF5B47"/>
    <w:rsid w:val="00DF6CF5"/>
    <w:rsid w:val="00E00998"/>
    <w:rsid w:val="00E01797"/>
    <w:rsid w:val="00E01A2C"/>
    <w:rsid w:val="00E02574"/>
    <w:rsid w:val="00E042FC"/>
    <w:rsid w:val="00E13813"/>
    <w:rsid w:val="00E24201"/>
    <w:rsid w:val="00E24B87"/>
    <w:rsid w:val="00E35D6A"/>
    <w:rsid w:val="00E37300"/>
    <w:rsid w:val="00E40CC0"/>
    <w:rsid w:val="00E4258E"/>
    <w:rsid w:val="00E504C8"/>
    <w:rsid w:val="00E5395B"/>
    <w:rsid w:val="00E53DB8"/>
    <w:rsid w:val="00E6300C"/>
    <w:rsid w:val="00E74227"/>
    <w:rsid w:val="00E74F23"/>
    <w:rsid w:val="00E8576F"/>
    <w:rsid w:val="00E92EC5"/>
    <w:rsid w:val="00E96843"/>
    <w:rsid w:val="00EA56E2"/>
    <w:rsid w:val="00EB22A9"/>
    <w:rsid w:val="00EB2EB2"/>
    <w:rsid w:val="00EC0711"/>
    <w:rsid w:val="00EC2C78"/>
    <w:rsid w:val="00EC7348"/>
    <w:rsid w:val="00EC7999"/>
    <w:rsid w:val="00EC79EA"/>
    <w:rsid w:val="00ED0287"/>
    <w:rsid w:val="00ED680D"/>
    <w:rsid w:val="00ED7D4D"/>
    <w:rsid w:val="00EE2BBE"/>
    <w:rsid w:val="00EF5D8C"/>
    <w:rsid w:val="00F02CC5"/>
    <w:rsid w:val="00F0388C"/>
    <w:rsid w:val="00F077BA"/>
    <w:rsid w:val="00F077E6"/>
    <w:rsid w:val="00F07FD3"/>
    <w:rsid w:val="00F113E9"/>
    <w:rsid w:val="00F12774"/>
    <w:rsid w:val="00F16187"/>
    <w:rsid w:val="00F17379"/>
    <w:rsid w:val="00F17D58"/>
    <w:rsid w:val="00F43736"/>
    <w:rsid w:val="00F44166"/>
    <w:rsid w:val="00F522FF"/>
    <w:rsid w:val="00F532E8"/>
    <w:rsid w:val="00F53767"/>
    <w:rsid w:val="00F54030"/>
    <w:rsid w:val="00F57503"/>
    <w:rsid w:val="00F61593"/>
    <w:rsid w:val="00F65762"/>
    <w:rsid w:val="00F742D4"/>
    <w:rsid w:val="00F807C8"/>
    <w:rsid w:val="00F81DD5"/>
    <w:rsid w:val="00F87C47"/>
    <w:rsid w:val="00F87C50"/>
    <w:rsid w:val="00F90D54"/>
    <w:rsid w:val="00F96E46"/>
    <w:rsid w:val="00F97256"/>
    <w:rsid w:val="00FA4585"/>
    <w:rsid w:val="00FB0B3B"/>
    <w:rsid w:val="00FB0D91"/>
    <w:rsid w:val="00FB2F2D"/>
    <w:rsid w:val="00FB4A69"/>
    <w:rsid w:val="00FB67C0"/>
    <w:rsid w:val="00FB6C2F"/>
    <w:rsid w:val="00FB7842"/>
    <w:rsid w:val="00FC3195"/>
    <w:rsid w:val="00FD54F9"/>
    <w:rsid w:val="00FE0559"/>
    <w:rsid w:val="00FE0891"/>
    <w:rsid w:val="00FE441D"/>
    <w:rsid w:val="00FE4602"/>
    <w:rsid w:val="00FE5A9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e">
    <w:name w:val="Normal"/>
    <w:qFormat/>
    <w:rsid w:val="00991466"/>
    <w:pPr>
      <w:suppressAutoHyphens/>
      <w:spacing w:after="200" w:line="276" w:lineRule="auto"/>
    </w:pPr>
    <w:rPr>
      <w:rFonts w:ascii="Calibri" w:hAnsi="Calibri" w:cs="font291"/>
      <w:lang w:eastAsia="ar-SA"/>
    </w:rPr>
  </w:style>
  <w:style w:type="paragraph" w:styleId="Titolo1">
    <w:name w:val="heading 1"/>
    <w:aliases w:val="h1,(Alt+1),L1,TNR Heading 1,Arial 14 Fett,Arial 14 Fett1,Arial 14 Fe..."/>
    <w:basedOn w:val="Normale"/>
    <w:next w:val="Normale"/>
    <w:link w:val="Titolo1Carattere"/>
    <w:uiPriority w:val="99"/>
    <w:qFormat/>
    <w:rsid w:val="001920FC"/>
    <w:pPr>
      <w:keepNext/>
      <w:keepLines/>
      <w:spacing w:before="480" w:after="0"/>
      <w:outlineLvl w:val="0"/>
    </w:pPr>
    <w:rPr>
      <w:rFonts w:ascii="Cambria" w:hAnsi="Cambria" w:cs="Times New Roman"/>
      <w:b/>
      <w:bCs/>
      <w:color w:val="365F91"/>
      <w:sz w:val="28"/>
      <w:szCs w:val="28"/>
    </w:rPr>
  </w:style>
  <w:style w:type="paragraph" w:styleId="Titolo2">
    <w:name w:val="heading 2"/>
    <w:aliases w:val="HD2,h2,H2,(Alt+2),Attribute Heading 2,Chapter Title,h21,H21,Attribute Heading 21,(Alt+2)1,h22,H22,Attribute Heading 22,(Alt+2)2,h211,H211,Attribute Heading 211,(Alt+2)11,h23,H23,Attribute Heading 23,(Alt+2)3,h212,H212,Attribute Heading 212"/>
    <w:basedOn w:val="Normale"/>
    <w:next w:val="Normale"/>
    <w:link w:val="Titolo2Carattere"/>
    <w:uiPriority w:val="99"/>
    <w:qFormat/>
    <w:rsid w:val="002F2BAF"/>
    <w:pPr>
      <w:keepNext/>
      <w:suppressAutoHyphens w:val="0"/>
      <w:spacing w:before="240" w:after="60" w:line="240" w:lineRule="auto"/>
      <w:outlineLvl w:val="1"/>
    </w:pPr>
    <w:rPr>
      <w:rFonts w:ascii="Arial" w:hAnsi="Arial" w:cs="Times New Roman"/>
      <w:b/>
      <w:bCs/>
      <w:i/>
      <w:iCs/>
      <w:sz w:val="28"/>
      <w:szCs w:val="28"/>
      <w:lang w:eastAsia="it-IT"/>
    </w:rPr>
  </w:style>
  <w:style w:type="paragraph" w:styleId="Titolo3">
    <w:name w:val="heading 3"/>
    <w:aliases w:val="H3,h3,(Alt+3),H31,H32,H33,H311,H34,H312,H321,H331,H3111,H35,H313,H322,H332,H3112,H36,H314,H323,H333,H3113,H37,H315,H324,H334,H3114,H38,H316,H325,H335,H3115,H39,H317,H326,H336,H3116,H310,H318,H327,H337,H3117,H319,H328,H338,H3118,H320,H3110"/>
    <w:basedOn w:val="Normale"/>
    <w:next w:val="Normale"/>
    <w:link w:val="Titolo3Carattere"/>
    <w:uiPriority w:val="99"/>
    <w:qFormat/>
    <w:rsid w:val="002F2BAF"/>
    <w:pPr>
      <w:keepNext/>
      <w:suppressAutoHyphens w:val="0"/>
      <w:spacing w:after="0" w:line="240" w:lineRule="auto"/>
      <w:jc w:val="center"/>
      <w:outlineLvl w:val="2"/>
    </w:pPr>
    <w:rPr>
      <w:rFonts w:ascii="Times New Roman" w:hAnsi="Times New Roman" w:cs="Times New Roman"/>
      <w:b/>
      <w:bCs/>
      <w:i/>
      <w:iCs/>
      <w:caps/>
      <w:sz w:val="20"/>
      <w:szCs w:val="20"/>
      <w:u w:val="single"/>
      <w:lang w:eastAsia="it-IT"/>
    </w:rPr>
  </w:style>
  <w:style w:type="paragraph" w:styleId="Titolo4">
    <w:name w:val="heading 4"/>
    <w:aliases w:val="4 dash,d,3,H4,h4,H41,H42,H43,H44,H45,H46,H47,H48,H49,H410,H411,H421,H431,H441,H451,H461,H471,H481,H491,H4101,H412,H413,H414,H415,H416,H417,H418,H419,H420,H422,H423,H4110,H432,H442,H452,H462,H472,H482,H492,H4102,H4111,H4121,H4131,H4141,H4151,4"/>
    <w:basedOn w:val="Normale"/>
    <w:next w:val="Normale"/>
    <w:link w:val="Titolo4Carattere"/>
    <w:uiPriority w:val="99"/>
    <w:qFormat/>
    <w:rsid w:val="002F2BAF"/>
    <w:pPr>
      <w:keepNext/>
      <w:tabs>
        <w:tab w:val="left" w:pos="0"/>
      </w:tabs>
      <w:suppressAutoHyphens w:val="0"/>
      <w:spacing w:after="0" w:line="240" w:lineRule="auto"/>
      <w:outlineLvl w:val="3"/>
    </w:pPr>
    <w:rPr>
      <w:rFonts w:ascii="Times New Roman" w:hAnsi="Times New Roman" w:cs="Times New Roman"/>
      <w:b/>
      <w:bCs/>
      <w:sz w:val="20"/>
      <w:szCs w:val="20"/>
      <w:lang w:eastAsia="it-IT"/>
    </w:rPr>
  </w:style>
  <w:style w:type="paragraph" w:styleId="Titolo5">
    <w:name w:val="heading 5"/>
    <w:basedOn w:val="Normale"/>
    <w:next w:val="Normale"/>
    <w:link w:val="Titolo5Carattere"/>
    <w:uiPriority w:val="99"/>
    <w:qFormat/>
    <w:rsid w:val="002F2BAF"/>
    <w:pPr>
      <w:keepNext/>
      <w:tabs>
        <w:tab w:val="num" w:pos="3960"/>
      </w:tabs>
      <w:suppressAutoHyphens w:val="0"/>
      <w:spacing w:after="0" w:line="240" w:lineRule="auto"/>
      <w:ind w:left="3960" w:hanging="360"/>
      <w:outlineLvl w:val="4"/>
    </w:pPr>
    <w:rPr>
      <w:rFonts w:ascii="Arial" w:hAnsi="Arial" w:cs="Times New Roman"/>
      <w:b/>
      <w:bCs/>
      <w:sz w:val="24"/>
      <w:szCs w:val="24"/>
      <w:u w:val="single"/>
      <w:lang w:eastAsia="it-IT"/>
    </w:rPr>
  </w:style>
  <w:style w:type="paragraph" w:styleId="Titolo6">
    <w:name w:val="heading 6"/>
    <w:aliases w:val="Figures,h6,H61,H62,H63,H64,H65,H66,H67,H68,H69,H610,H611,H612,H613,H614,H615,H616,H617,H618,H619,H621,H631,H641,H651,H661,H671,H681,H691,H6101,H6111,H6121,H6131,H6141,H6151,H6161,H6171,H6181,H620,H622,H623,H624,H625,H626,H627,H628,H629,H630"/>
    <w:basedOn w:val="Normale"/>
    <w:next w:val="Normale"/>
    <w:link w:val="Titolo6Carattere"/>
    <w:uiPriority w:val="99"/>
    <w:qFormat/>
    <w:rsid w:val="002F2BAF"/>
    <w:pPr>
      <w:keepNext/>
      <w:tabs>
        <w:tab w:val="num" w:pos="4680"/>
      </w:tabs>
      <w:suppressAutoHyphens w:val="0"/>
      <w:spacing w:after="0" w:line="240" w:lineRule="auto"/>
      <w:ind w:left="4680" w:hanging="180"/>
      <w:outlineLvl w:val="5"/>
    </w:pPr>
    <w:rPr>
      <w:rFonts w:ascii="Arial" w:hAnsi="Arial" w:cs="Times New Roman"/>
      <w:b/>
      <w:bCs/>
      <w:sz w:val="20"/>
      <w:szCs w:val="20"/>
      <w:lang w:eastAsia="it-IT"/>
    </w:rPr>
  </w:style>
  <w:style w:type="paragraph" w:styleId="Titolo7">
    <w:name w:val="heading 7"/>
    <w:basedOn w:val="Normale"/>
    <w:next w:val="Normale"/>
    <w:link w:val="Titolo7Carattere"/>
    <w:uiPriority w:val="99"/>
    <w:qFormat/>
    <w:rsid w:val="002F2BAF"/>
    <w:pPr>
      <w:keepNext/>
      <w:tabs>
        <w:tab w:val="num" w:pos="5400"/>
      </w:tabs>
      <w:suppressAutoHyphens w:val="0"/>
      <w:spacing w:after="0" w:line="240" w:lineRule="auto"/>
      <w:ind w:left="5400" w:hanging="360"/>
      <w:outlineLvl w:val="6"/>
    </w:pPr>
    <w:rPr>
      <w:rFonts w:ascii="Arial" w:hAnsi="Arial" w:cs="Times New Roman"/>
      <w:b/>
      <w:bCs/>
      <w:sz w:val="20"/>
      <w:szCs w:val="20"/>
      <w:lang w:eastAsia="it-IT"/>
    </w:rPr>
  </w:style>
  <w:style w:type="paragraph" w:styleId="Titolo8">
    <w:name w:val="heading 8"/>
    <w:basedOn w:val="Normale"/>
    <w:next w:val="Normale"/>
    <w:link w:val="Titolo8Carattere"/>
    <w:uiPriority w:val="99"/>
    <w:qFormat/>
    <w:rsid w:val="002F2BAF"/>
    <w:pPr>
      <w:keepNext/>
      <w:widowControl w:val="0"/>
      <w:suppressAutoHyphens w:val="0"/>
      <w:spacing w:after="0" w:line="240" w:lineRule="auto"/>
      <w:outlineLvl w:val="7"/>
    </w:pPr>
    <w:rPr>
      <w:rFonts w:ascii="Times New Roman" w:hAnsi="Times New Roman" w:cs="Times New Roman"/>
      <w:b/>
      <w:bCs/>
      <w:kern w:val="28"/>
      <w:sz w:val="24"/>
      <w:szCs w:val="24"/>
      <w:u w:val="single"/>
      <w:lang w:eastAsia="it-IT"/>
    </w:rPr>
  </w:style>
  <w:style w:type="paragraph" w:styleId="Titolo9">
    <w:name w:val="heading 9"/>
    <w:basedOn w:val="Normale"/>
    <w:next w:val="Normale"/>
    <w:link w:val="Titolo9Carattere"/>
    <w:uiPriority w:val="99"/>
    <w:qFormat/>
    <w:rsid w:val="002F2BAF"/>
    <w:pPr>
      <w:tabs>
        <w:tab w:val="num" w:pos="6840"/>
      </w:tabs>
      <w:suppressAutoHyphens w:val="0"/>
      <w:spacing w:before="240" w:after="60" w:line="240" w:lineRule="auto"/>
      <w:ind w:left="6840" w:hanging="180"/>
      <w:outlineLvl w:val="8"/>
    </w:pPr>
    <w:rPr>
      <w:rFonts w:ascii="Arial" w:hAnsi="Arial"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Alt+1) Carattere,L1 Carattere,TNR Heading 1 Carattere,Arial 14 Fett Carattere,Arial 14 Fett1 Carattere,Arial 14 Fe... Carattere"/>
    <w:basedOn w:val="Carpredefinitoparagrafo"/>
    <w:link w:val="Titolo1"/>
    <w:uiPriority w:val="99"/>
    <w:locked/>
    <w:rsid w:val="001920FC"/>
    <w:rPr>
      <w:rFonts w:ascii="Cambria" w:hAnsi="Cambria" w:cs="Times New Roman"/>
      <w:b/>
      <w:color w:val="365F91"/>
      <w:sz w:val="28"/>
      <w:lang w:eastAsia="ar-SA" w:bidi="ar-SA"/>
    </w:rPr>
  </w:style>
  <w:style w:type="character" w:customStyle="1" w:styleId="Titolo2Carattere">
    <w:name w:val="Titolo 2 Carattere"/>
    <w:aliases w:val="HD2 Carattere,h2 Carattere,H2 Carattere,(Alt+2) Carattere,Attribute Heading 2 Carattere,Chapter Title Carattere,h21 Carattere,H21 Carattere,Attribute Heading 21 Carattere,(Alt+2)1 Carattere,h22 Carattere,H22 Carattere,h211 Carattere"/>
    <w:basedOn w:val="Carpredefinitoparagrafo"/>
    <w:link w:val="Titolo2"/>
    <w:uiPriority w:val="99"/>
    <w:locked/>
    <w:rsid w:val="002F2BAF"/>
    <w:rPr>
      <w:rFonts w:ascii="Arial" w:hAnsi="Arial" w:cs="Times New Roman"/>
      <w:b/>
      <w:i/>
      <w:sz w:val="28"/>
    </w:rPr>
  </w:style>
  <w:style w:type="character" w:customStyle="1" w:styleId="Titolo3Carattere">
    <w:name w:val="Titolo 3 Carattere"/>
    <w:aliases w:val="H3 Carattere,h3 Carattere,(Alt+3) Carattere,H31 Carattere,H32 Carattere,H33 Carattere,H311 Carattere,H34 Carattere,H312 Carattere,H321 Carattere,H331 Carattere,H3111 Carattere,H35 Carattere,H313 Carattere,H322 Carattere,H332 Carattere"/>
    <w:basedOn w:val="Carpredefinitoparagrafo"/>
    <w:link w:val="Titolo3"/>
    <w:uiPriority w:val="99"/>
    <w:locked/>
    <w:rsid w:val="002F2BAF"/>
    <w:rPr>
      <w:rFonts w:eastAsia="Times New Roman" w:cs="Times New Roman"/>
      <w:b/>
      <w:i/>
      <w:caps/>
      <w:u w:val="single"/>
    </w:rPr>
  </w:style>
  <w:style w:type="character" w:customStyle="1" w:styleId="Titolo4Carattere">
    <w:name w:val="Titolo 4 Carattere"/>
    <w:aliases w:val="4 dash Carattere,d Carattere,3 Carattere,H4 Carattere,h4 Carattere,H41 Carattere,H42 Carattere,H43 Carattere,H44 Carattere,H45 Carattere,H46 Carattere,H47 Carattere,H48 Carattere,H49 Carattere,H410 Carattere,H411 Carattere,4 Carattere"/>
    <w:basedOn w:val="Carpredefinitoparagrafo"/>
    <w:link w:val="Titolo4"/>
    <w:uiPriority w:val="99"/>
    <w:locked/>
    <w:rsid w:val="002F2BAF"/>
    <w:rPr>
      <w:rFonts w:eastAsia="Times New Roman" w:cs="Times New Roman"/>
      <w:b/>
    </w:rPr>
  </w:style>
  <w:style w:type="character" w:customStyle="1" w:styleId="Titolo5Carattere">
    <w:name w:val="Titolo 5 Carattere"/>
    <w:basedOn w:val="Carpredefinitoparagrafo"/>
    <w:link w:val="Titolo5"/>
    <w:uiPriority w:val="99"/>
    <w:locked/>
    <w:rsid w:val="002F2BAF"/>
    <w:rPr>
      <w:rFonts w:ascii="Arial" w:hAnsi="Arial" w:cs="Times New Roman"/>
      <w:b/>
      <w:sz w:val="24"/>
      <w:u w:val="single"/>
    </w:rPr>
  </w:style>
  <w:style w:type="character" w:customStyle="1" w:styleId="Titolo6Carattere">
    <w:name w:val="Titolo 6 Carattere"/>
    <w:aliases w:val="Figures Carattere,h6 Carattere,H61 Carattere,H62 Carattere,H63 Carattere,H64 Carattere,H65 Carattere,H66 Carattere,H67 Carattere,H68 Carattere,H69 Carattere,H610 Carattere,H611 Carattere,H612 Carattere,H613 Carattere,H614 Carattere"/>
    <w:basedOn w:val="Carpredefinitoparagrafo"/>
    <w:link w:val="Titolo6"/>
    <w:uiPriority w:val="99"/>
    <w:locked/>
    <w:rsid w:val="002F2BAF"/>
    <w:rPr>
      <w:rFonts w:ascii="Arial" w:hAnsi="Arial" w:cs="Times New Roman"/>
      <w:b/>
    </w:rPr>
  </w:style>
  <w:style w:type="character" w:customStyle="1" w:styleId="Titolo7Carattere">
    <w:name w:val="Titolo 7 Carattere"/>
    <w:basedOn w:val="Carpredefinitoparagrafo"/>
    <w:link w:val="Titolo7"/>
    <w:uiPriority w:val="99"/>
    <w:locked/>
    <w:rsid w:val="002F2BAF"/>
    <w:rPr>
      <w:rFonts w:ascii="Arial" w:hAnsi="Arial" w:cs="Times New Roman"/>
      <w:b/>
    </w:rPr>
  </w:style>
  <w:style w:type="character" w:customStyle="1" w:styleId="Titolo8Carattere">
    <w:name w:val="Titolo 8 Carattere"/>
    <w:basedOn w:val="Carpredefinitoparagrafo"/>
    <w:link w:val="Titolo8"/>
    <w:uiPriority w:val="99"/>
    <w:locked/>
    <w:rsid w:val="002F2BAF"/>
    <w:rPr>
      <w:rFonts w:eastAsia="Times New Roman" w:cs="Times New Roman"/>
      <w:b/>
      <w:kern w:val="28"/>
      <w:sz w:val="24"/>
      <w:u w:val="single"/>
    </w:rPr>
  </w:style>
  <w:style w:type="character" w:customStyle="1" w:styleId="Titolo9Carattere">
    <w:name w:val="Titolo 9 Carattere"/>
    <w:basedOn w:val="Carpredefinitoparagrafo"/>
    <w:link w:val="Titolo9"/>
    <w:uiPriority w:val="99"/>
    <w:locked/>
    <w:rsid w:val="002F2BAF"/>
    <w:rPr>
      <w:rFonts w:ascii="Arial" w:hAnsi="Arial" w:cs="Times New Roman"/>
    </w:rPr>
  </w:style>
  <w:style w:type="character" w:customStyle="1" w:styleId="WW8Num1z0">
    <w:name w:val="WW8Num1z0"/>
    <w:uiPriority w:val="99"/>
    <w:rsid w:val="00991466"/>
    <w:rPr>
      <w:rFonts w:ascii="Tahoma" w:hAnsi="Tahoma"/>
    </w:rPr>
  </w:style>
  <w:style w:type="character" w:customStyle="1" w:styleId="WW8Num1z1">
    <w:name w:val="WW8Num1z1"/>
    <w:uiPriority w:val="99"/>
    <w:rsid w:val="00991466"/>
    <w:rPr>
      <w:rFonts w:ascii="Courier New" w:hAnsi="Courier New"/>
    </w:rPr>
  </w:style>
  <w:style w:type="character" w:customStyle="1" w:styleId="WW8Num1z2">
    <w:name w:val="WW8Num1z2"/>
    <w:uiPriority w:val="99"/>
    <w:rsid w:val="00991466"/>
    <w:rPr>
      <w:rFonts w:ascii="Wingdings" w:hAnsi="Wingdings"/>
    </w:rPr>
  </w:style>
  <w:style w:type="character" w:customStyle="1" w:styleId="WW8Num1z3">
    <w:name w:val="WW8Num1z3"/>
    <w:uiPriority w:val="99"/>
    <w:rsid w:val="00991466"/>
    <w:rPr>
      <w:rFonts w:ascii="Symbol" w:hAnsi="Symbol"/>
    </w:rPr>
  </w:style>
  <w:style w:type="character" w:customStyle="1" w:styleId="WW8Num2z0">
    <w:name w:val="WW8Num2z0"/>
    <w:uiPriority w:val="99"/>
    <w:rsid w:val="00991466"/>
  </w:style>
  <w:style w:type="character" w:customStyle="1" w:styleId="WW8Num2z1">
    <w:name w:val="WW8Num2z1"/>
    <w:uiPriority w:val="99"/>
    <w:rsid w:val="00991466"/>
  </w:style>
  <w:style w:type="character" w:customStyle="1" w:styleId="WW8Num2z2">
    <w:name w:val="WW8Num2z2"/>
    <w:uiPriority w:val="99"/>
    <w:rsid w:val="00991466"/>
  </w:style>
  <w:style w:type="character" w:customStyle="1" w:styleId="WW8Num2z3">
    <w:name w:val="WW8Num2z3"/>
    <w:uiPriority w:val="99"/>
    <w:rsid w:val="00991466"/>
  </w:style>
  <w:style w:type="character" w:customStyle="1" w:styleId="WW8Num3z0">
    <w:name w:val="WW8Num3z0"/>
    <w:uiPriority w:val="99"/>
    <w:rsid w:val="00991466"/>
    <w:rPr>
      <w:rFonts w:ascii="Times New Roman" w:hAnsi="Times New Roman"/>
    </w:rPr>
  </w:style>
  <w:style w:type="character" w:customStyle="1" w:styleId="WW8Num4z0">
    <w:name w:val="WW8Num4z0"/>
    <w:uiPriority w:val="99"/>
    <w:rsid w:val="00991466"/>
    <w:rPr>
      <w:rFonts w:ascii="Times New Roman" w:hAnsi="Times New Roman"/>
    </w:rPr>
  </w:style>
  <w:style w:type="character" w:customStyle="1" w:styleId="WW8Num5z0">
    <w:name w:val="WW8Num5z0"/>
    <w:uiPriority w:val="99"/>
    <w:rsid w:val="00991466"/>
    <w:rPr>
      <w:rFonts w:ascii="Times New Roman" w:hAnsi="Times New Roman"/>
    </w:rPr>
  </w:style>
  <w:style w:type="character" w:customStyle="1" w:styleId="WW8Num6z0">
    <w:name w:val="WW8Num6z0"/>
    <w:uiPriority w:val="99"/>
    <w:rsid w:val="00991466"/>
    <w:rPr>
      <w:rFonts w:ascii="Times New Roman" w:hAnsi="Times New Roman"/>
      <w:sz w:val="20"/>
    </w:rPr>
  </w:style>
  <w:style w:type="character" w:customStyle="1" w:styleId="WW8Num7z0">
    <w:name w:val="WW8Num7z0"/>
    <w:uiPriority w:val="99"/>
    <w:rsid w:val="00991466"/>
    <w:rPr>
      <w:rFonts w:ascii="Tahoma" w:hAnsi="Tahoma"/>
      <w:sz w:val="20"/>
    </w:rPr>
  </w:style>
  <w:style w:type="character" w:customStyle="1" w:styleId="WW8Num7z1">
    <w:name w:val="WW8Num7z1"/>
    <w:uiPriority w:val="99"/>
    <w:rsid w:val="00991466"/>
    <w:rPr>
      <w:rFonts w:ascii="Courier New" w:hAnsi="Courier New"/>
    </w:rPr>
  </w:style>
  <w:style w:type="character" w:customStyle="1" w:styleId="WW8Num7z2">
    <w:name w:val="WW8Num7z2"/>
    <w:uiPriority w:val="99"/>
    <w:rsid w:val="00991466"/>
    <w:rPr>
      <w:rFonts w:ascii="Wingdings" w:hAnsi="Wingdings"/>
    </w:rPr>
  </w:style>
  <w:style w:type="character" w:customStyle="1" w:styleId="WW8Num7z3">
    <w:name w:val="WW8Num7z3"/>
    <w:uiPriority w:val="99"/>
    <w:rsid w:val="00991466"/>
    <w:rPr>
      <w:rFonts w:ascii="Symbol" w:hAnsi="Symbol"/>
    </w:rPr>
  </w:style>
  <w:style w:type="character" w:customStyle="1" w:styleId="WW8Num7z4">
    <w:name w:val="WW8Num7z4"/>
    <w:uiPriority w:val="99"/>
    <w:rsid w:val="00991466"/>
  </w:style>
  <w:style w:type="character" w:customStyle="1" w:styleId="WW8Num7z5">
    <w:name w:val="WW8Num7z5"/>
    <w:uiPriority w:val="99"/>
    <w:rsid w:val="00991466"/>
  </w:style>
  <w:style w:type="character" w:customStyle="1" w:styleId="WW8Num7z6">
    <w:name w:val="WW8Num7z6"/>
    <w:uiPriority w:val="99"/>
    <w:rsid w:val="00991466"/>
  </w:style>
  <w:style w:type="character" w:customStyle="1" w:styleId="WW8Num7z7">
    <w:name w:val="WW8Num7z7"/>
    <w:uiPriority w:val="99"/>
    <w:rsid w:val="00991466"/>
  </w:style>
  <w:style w:type="character" w:customStyle="1" w:styleId="WW8Num7z8">
    <w:name w:val="WW8Num7z8"/>
    <w:uiPriority w:val="99"/>
    <w:rsid w:val="00991466"/>
  </w:style>
  <w:style w:type="character" w:customStyle="1" w:styleId="WW8Num2z4">
    <w:name w:val="WW8Num2z4"/>
    <w:uiPriority w:val="99"/>
    <w:rsid w:val="00991466"/>
  </w:style>
  <w:style w:type="character" w:customStyle="1" w:styleId="WW8Num2z5">
    <w:name w:val="WW8Num2z5"/>
    <w:uiPriority w:val="99"/>
    <w:rsid w:val="00991466"/>
  </w:style>
  <w:style w:type="character" w:customStyle="1" w:styleId="WW8Num2z6">
    <w:name w:val="WW8Num2z6"/>
    <w:uiPriority w:val="99"/>
    <w:rsid w:val="00991466"/>
  </w:style>
  <w:style w:type="character" w:customStyle="1" w:styleId="WW8Num2z7">
    <w:name w:val="WW8Num2z7"/>
    <w:uiPriority w:val="99"/>
    <w:rsid w:val="00991466"/>
  </w:style>
  <w:style w:type="character" w:customStyle="1" w:styleId="WW8Num2z8">
    <w:name w:val="WW8Num2z8"/>
    <w:uiPriority w:val="99"/>
    <w:rsid w:val="00991466"/>
  </w:style>
  <w:style w:type="character" w:customStyle="1" w:styleId="WW8Num3z1">
    <w:name w:val="WW8Num3z1"/>
    <w:uiPriority w:val="99"/>
    <w:rsid w:val="00991466"/>
    <w:rPr>
      <w:rFonts w:ascii="Courier New" w:hAnsi="Courier New"/>
    </w:rPr>
  </w:style>
  <w:style w:type="character" w:customStyle="1" w:styleId="WW8Num3z2">
    <w:name w:val="WW8Num3z2"/>
    <w:uiPriority w:val="99"/>
    <w:rsid w:val="00991466"/>
    <w:rPr>
      <w:rFonts w:ascii="Wingdings" w:hAnsi="Wingdings"/>
    </w:rPr>
  </w:style>
  <w:style w:type="character" w:customStyle="1" w:styleId="WW8Num3z3">
    <w:name w:val="WW8Num3z3"/>
    <w:uiPriority w:val="99"/>
    <w:rsid w:val="00991466"/>
    <w:rPr>
      <w:rFonts w:ascii="Symbol" w:hAnsi="Symbol"/>
    </w:rPr>
  </w:style>
  <w:style w:type="character" w:customStyle="1" w:styleId="WW8Num4z1">
    <w:name w:val="WW8Num4z1"/>
    <w:uiPriority w:val="99"/>
    <w:rsid w:val="00991466"/>
    <w:rPr>
      <w:rFonts w:ascii="Courier New" w:hAnsi="Courier New"/>
    </w:rPr>
  </w:style>
  <w:style w:type="character" w:customStyle="1" w:styleId="WW8Num4z2">
    <w:name w:val="WW8Num4z2"/>
    <w:uiPriority w:val="99"/>
    <w:rsid w:val="00991466"/>
    <w:rPr>
      <w:rFonts w:ascii="Wingdings" w:hAnsi="Wingdings"/>
    </w:rPr>
  </w:style>
  <w:style w:type="character" w:customStyle="1" w:styleId="WW8Num4z3">
    <w:name w:val="WW8Num4z3"/>
    <w:uiPriority w:val="99"/>
    <w:rsid w:val="00991466"/>
    <w:rPr>
      <w:rFonts w:ascii="Symbol" w:hAnsi="Symbol"/>
    </w:rPr>
  </w:style>
  <w:style w:type="character" w:customStyle="1" w:styleId="WW8Num5z1">
    <w:name w:val="WW8Num5z1"/>
    <w:uiPriority w:val="99"/>
    <w:rsid w:val="00991466"/>
    <w:rPr>
      <w:rFonts w:ascii="Symbol" w:hAnsi="Symbol"/>
    </w:rPr>
  </w:style>
  <w:style w:type="character" w:customStyle="1" w:styleId="WW8Num5z2">
    <w:name w:val="WW8Num5z2"/>
    <w:uiPriority w:val="99"/>
    <w:rsid w:val="00991466"/>
    <w:rPr>
      <w:rFonts w:ascii="Wingdings" w:hAnsi="Wingdings"/>
    </w:rPr>
  </w:style>
  <w:style w:type="character" w:customStyle="1" w:styleId="WW8Num5z3">
    <w:name w:val="WW8Num5z3"/>
    <w:uiPriority w:val="99"/>
    <w:rsid w:val="00991466"/>
    <w:rPr>
      <w:rFonts w:ascii="Symbol" w:hAnsi="Symbol"/>
    </w:rPr>
  </w:style>
  <w:style w:type="character" w:customStyle="1" w:styleId="WW8Num5z4">
    <w:name w:val="WW8Num5z4"/>
    <w:uiPriority w:val="99"/>
    <w:rsid w:val="00991466"/>
    <w:rPr>
      <w:rFonts w:ascii="Courier New" w:hAnsi="Courier New"/>
    </w:rPr>
  </w:style>
  <w:style w:type="character" w:customStyle="1" w:styleId="WW8Num6z1">
    <w:name w:val="WW8Num6z1"/>
    <w:uiPriority w:val="99"/>
    <w:rsid w:val="00991466"/>
    <w:rPr>
      <w:rFonts w:ascii="Courier New" w:hAnsi="Courier New"/>
    </w:rPr>
  </w:style>
  <w:style w:type="character" w:customStyle="1" w:styleId="WW8Num6z2">
    <w:name w:val="WW8Num6z2"/>
    <w:uiPriority w:val="99"/>
    <w:rsid w:val="00991466"/>
    <w:rPr>
      <w:rFonts w:ascii="Wingdings" w:hAnsi="Wingdings"/>
    </w:rPr>
  </w:style>
  <w:style w:type="character" w:customStyle="1" w:styleId="WW8Num6z3">
    <w:name w:val="WW8Num6z3"/>
    <w:uiPriority w:val="99"/>
    <w:rsid w:val="00991466"/>
    <w:rPr>
      <w:rFonts w:ascii="Symbol" w:hAnsi="Symbol"/>
    </w:rPr>
  </w:style>
  <w:style w:type="character" w:customStyle="1" w:styleId="WW8Num8z0">
    <w:name w:val="WW8Num8z0"/>
    <w:uiPriority w:val="99"/>
    <w:rsid w:val="00991466"/>
  </w:style>
  <w:style w:type="character" w:customStyle="1" w:styleId="WW8Num8z1">
    <w:name w:val="WW8Num8z1"/>
    <w:uiPriority w:val="99"/>
    <w:rsid w:val="00991466"/>
  </w:style>
  <w:style w:type="character" w:customStyle="1" w:styleId="WW8Num8z2">
    <w:name w:val="WW8Num8z2"/>
    <w:uiPriority w:val="99"/>
    <w:rsid w:val="00991466"/>
  </w:style>
  <w:style w:type="character" w:customStyle="1" w:styleId="WW8Num8z3">
    <w:name w:val="WW8Num8z3"/>
    <w:uiPriority w:val="99"/>
    <w:rsid w:val="00991466"/>
  </w:style>
  <w:style w:type="character" w:customStyle="1" w:styleId="WW8Num8z4">
    <w:name w:val="WW8Num8z4"/>
    <w:uiPriority w:val="99"/>
    <w:rsid w:val="00991466"/>
  </w:style>
  <w:style w:type="character" w:customStyle="1" w:styleId="WW8Num8z5">
    <w:name w:val="WW8Num8z5"/>
    <w:uiPriority w:val="99"/>
    <w:rsid w:val="00991466"/>
  </w:style>
  <w:style w:type="character" w:customStyle="1" w:styleId="WW8Num8z6">
    <w:name w:val="WW8Num8z6"/>
    <w:uiPriority w:val="99"/>
    <w:rsid w:val="00991466"/>
  </w:style>
  <w:style w:type="character" w:customStyle="1" w:styleId="WW8Num8z7">
    <w:name w:val="WW8Num8z7"/>
    <w:uiPriority w:val="99"/>
    <w:rsid w:val="00991466"/>
  </w:style>
  <w:style w:type="character" w:customStyle="1" w:styleId="WW8Num8z8">
    <w:name w:val="WW8Num8z8"/>
    <w:uiPriority w:val="99"/>
    <w:rsid w:val="00991466"/>
  </w:style>
  <w:style w:type="character" w:customStyle="1" w:styleId="WW8Num9z0">
    <w:name w:val="WW8Num9z0"/>
    <w:uiPriority w:val="99"/>
    <w:rsid w:val="00991466"/>
    <w:rPr>
      <w:rFonts w:ascii="Times New Roman" w:hAnsi="Times New Roman"/>
    </w:rPr>
  </w:style>
  <w:style w:type="character" w:customStyle="1" w:styleId="WW8Num9z1">
    <w:name w:val="WW8Num9z1"/>
    <w:uiPriority w:val="99"/>
    <w:rsid w:val="00991466"/>
    <w:rPr>
      <w:rFonts w:ascii="Courier New" w:hAnsi="Courier New"/>
    </w:rPr>
  </w:style>
  <w:style w:type="character" w:customStyle="1" w:styleId="WW8Num9z2">
    <w:name w:val="WW8Num9z2"/>
    <w:uiPriority w:val="99"/>
    <w:rsid w:val="00991466"/>
    <w:rPr>
      <w:rFonts w:ascii="Wingdings" w:hAnsi="Wingdings"/>
    </w:rPr>
  </w:style>
  <w:style w:type="character" w:customStyle="1" w:styleId="WW8Num9z3">
    <w:name w:val="WW8Num9z3"/>
    <w:uiPriority w:val="99"/>
    <w:rsid w:val="00991466"/>
    <w:rPr>
      <w:rFonts w:ascii="Symbol" w:hAnsi="Symbol"/>
    </w:rPr>
  </w:style>
  <w:style w:type="character" w:customStyle="1" w:styleId="WW8Num10z0">
    <w:name w:val="WW8Num10z0"/>
    <w:uiPriority w:val="99"/>
    <w:rsid w:val="00991466"/>
  </w:style>
  <w:style w:type="character" w:customStyle="1" w:styleId="WW8Num10z1">
    <w:name w:val="WW8Num10z1"/>
    <w:uiPriority w:val="99"/>
    <w:rsid w:val="00991466"/>
  </w:style>
  <w:style w:type="character" w:customStyle="1" w:styleId="WW8Num10z2">
    <w:name w:val="WW8Num10z2"/>
    <w:uiPriority w:val="99"/>
    <w:rsid w:val="00991466"/>
  </w:style>
  <w:style w:type="character" w:customStyle="1" w:styleId="WW8Num10z3">
    <w:name w:val="WW8Num10z3"/>
    <w:uiPriority w:val="99"/>
    <w:rsid w:val="00991466"/>
  </w:style>
  <w:style w:type="character" w:customStyle="1" w:styleId="WW8Num10z4">
    <w:name w:val="WW8Num10z4"/>
    <w:uiPriority w:val="99"/>
    <w:rsid w:val="00991466"/>
  </w:style>
  <w:style w:type="character" w:customStyle="1" w:styleId="WW8Num10z5">
    <w:name w:val="WW8Num10z5"/>
    <w:uiPriority w:val="99"/>
    <w:rsid w:val="00991466"/>
  </w:style>
  <w:style w:type="character" w:customStyle="1" w:styleId="WW8Num10z6">
    <w:name w:val="WW8Num10z6"/>
    <w:uiPriority w:val="99"/>
    <w:rsid w:val="00991466"/>
  </w:style>
  <w:style w:type="character" w:customStyle="1" w:styleId="WW8Num10z7">
    <w:name w:val="WW8Num10z7"/>
    <w:uiPriority w:val="99"/>
    <w:rsid w:val="00991466"/>
  </w:style>
  <w:style w:type="character" w:customStyle="1" w:styleId="WW8Num10z8">
    <w:name w:val="WW8Num10z8"/>
    <w:uiPriority w:val="99"/>
    <w:rsid w:val="00991466"/>
  </w:style>
  <w:style w:type="character" w:customStyle="1" w:styleId="WW8Num11z0">
    <w:name w:val="WW8Num11z0"/>
    <w:uiPriority w:val="99"/>
    <w:rsid w:val="00991466"/>
    <w:rPr>
      <w:rFonts w:ascii="Times New Roman" w:hAnsi="Times New Roman"/>
    </w:rPr>
  </w:style>
  <w:style w:type="character" w:customStyle="1" w:styleId="WW8Num11z1">
    <w:name w:val="WW8Num11z1"/>
    <w:uiPriority w:val="99"/>
    <w:rsid w:val="00991466"/>
    <w:rPr>
      <w:rFonts w:ascii="Courier New" w:hAnsi="Courier New"/>
    </w:rPr>
  </w:style>
  <w:style w:type="character" w:customStyle="1" w:styleId="WW8Num11z2">
    <w:name w:val="WW8Num11z2"/>
    <w:uiPriority w:val="99"/>
    <w:rsid w:val="00991466"/>
    <w:rPr>
      <w:rFonts w:ascii="Wingdings" w:hAnsi="Wingdings"/>
    </w:rPr>
  </w:style>
  <w:style w:type="character" w:customStyle="1" w:styleId="WW8Num11z3">
    <w:name w:val="WW8Num11z3"/>
    <w:uiPriority w:val="99"/>
    <w:rsid w:val="00991466"/>
    <w:rPr>
      <w:rFonts w:ascii="Symbol" w:hAnsi="Symbol"/>
    </w:rPr>
  </w:style>
  <w:style w:type="character" w:customStyle="1" w:styleId="WW8Num12z0">
    <w:name w:val="WW8Num12z0"/>
    <w:uiPriority w:val="99"/>
    <w:rsid w:val="00991466"/>
    <w:rPr>
      <w:rFonts w:ascii="Times New Roman" w:hAnsi="Times New Roman"/>
    </w:rPr>
  </w:style>
  <w:style w:type="character" w:customStyle="1" w:styleId="WW8Num12z1">
    <w:name w:val="WW8Num12z1"/>
    <w:uiPriority w:val="99"/>
    <w:rsid w:val="00991466"/>
    <w:rPr>
      <w:rFonts w:ascii="Courier New" w:hAnsi="Courier New"/>
    </w:rPr>
  </w:style>
  <w:style w:type="character" w:customStyle="1" w:styleId="WW8Num12z2">
    <w:name w:val="WW8Num12z2"/>
    <w:uiPriority w:val="99"/>
    <w:rsid w:val="00991466"/>
    <w:rPr>
      <w:rFonts w:ascii="Wingdings" w:hAnsi="Wingdings"/>
    </w:rPr>
  </w:style>
  <w:style w:type="character" w:customStyle="1" w:styleId="WW8Num12z3">
    <w:name w:val="WW8Num12z3"/>
    <w:uiPriority w:val="99"/>
    <w:rsid w:val="00991466"/>
    <w:rPr>
      <w:rFonts w:ascii="Symbol" w:hAnsi="Symbol"/>
    </w:rPr>
  </w:style>
  <w:style w:type="character" w:customStyle="1" w:styleId="WW8Num13z0">
    <w:name w:val="WW8Num13z0"/>
    <w:uiPriority w:val="99"/>
    <w:rsid w:val="00991466"/>
    <w:rPr>
      <w:rFonts w:ascii="Times New Roman" w:hAnsi="Times New Roman"/>
    </w:rPr>
  </w:style>
  <w:style w:type="character" w:customStyle="1" w:styleId="WW8Num13z1">
    <w:name w:val="WW8Num13z1"/>
    <w:uiPriority w:val="99"/>
    <w:rsid w:val="00991466"/>
    <w:rPr>
      <w:rFonts w:ascii="Courier New" w:hAnsi="Courier New"/>
    </w:rPr>
  </w:style>
  <w:style w:type="character" w:customStyle="1" w:styleId="WW8Num13z2">
    <w:name w:val="WW8Num13z2"/>
    <w:uiPriority w:val="99"/>
    <w:rsid w:val="00991466"/>
    <w:rPr>
      <w:rFonts w:ascii="Wingdings" w:hAnsi="Wingdings"/>
    </w:rPr>
  </w:style>
  <w:style w:type="character" w:customStyle="1" w:styleId="WW8Num13z3">
    <w:name w:val="WW8Num13z3"/>
    <w:uiPriority w:val="99"/>
    <w:rsid w:val="00991466"/>
    <w:rPr>
      <w:rFonts w:ascii="Symbol" w:hAnsi="Symbol"/>
    </w:rPr>
  </w:style>
  <w:style w:type="character" w:customStyle="1" w:styleId="WW8Num14z0">
    <w:name w:val="WW8Num14z0"/>
    <w:uiPriority w:val="99"/>
    <w:rsid w:val="00991466"/>
  </w:style>
  <w:style w:type="character" w:customStyle="1" w:styleId="WW8Num14z1">
    <w:name w:val="WW8Num14z1"/>
    <w:uiPriority w:val="99"/>
    <w:rsid w:val="00991466"/>
  </w:style>
  <w:style w:type="character" w:customStyle="1" w:styleId="WW8Num14z2">
    <w:name w:val="WW8Num14z2"/>
    <w:uiPriority w:val="99"/>
    <w:rsid w:val="00991466"/>
  </w:style>
  <w:style w:type="character" w:customStyle="1" w:styleId="WW8Num14z3">
    <w:name w:val="WW8Num14z3"/>
    <w:uiPriority w:val="99"/>
    <w:rsid w:val="00991466"/>
  </w:style>
  <w:style w:type="character" w:customStyle="1" w:styleId="WW8Num14z4">
    <w:name w:val="WW8Num14z4"/>
    <w:uiPriority w:val="99"/>
    <w:rsid w:val="00991466"/>
  </w:style>
  <w:style w:type="character" w:customStyle="1" w:styleId="WW8Num14z5">
    <w:name w:val="WW8Num14z5"/>
    <w:uiPriority w:val="99"/>
    <w:rsid w:val="00991466"/>
  </w:style>
  <w:style w:type="character" w:customStyle="1" w:styleId="WW8Num14z6">
    <w:name w:val="WW8Num14z6"/>
    <w:uiPriority w:val="99"/>
    <w:rsid w:val="00991466"/>
  </w:style>
  <w:style w:type="character" w:customStyle="1" w:styleId="WW8Num14z7">
    <w:name w:val="WW8Num14z7"/>
    <w:uiPriority w:val="99"/>
    <w:rsid w:val="00991466"/>
  </w:style>
  <w:style w:type="character" w:customStyle="1" w:styleId="WW8Num14z8">
    <w:name w:val="WW8Num14z8"/>
    <w:uiPriority w:val="99"/>
    <w:rsid w:val="00991466"/>
  </w:style>
  <w:style w:type="character" w:customStyle="1" w:styleId="WW8Num15z0">
    <w:name w:val="WW8Num15z0"/>
    <w:uiPriority w:val="99"/>
    <w:rsid w:val="00991466"/>
    <w:rPr>
      <w:rFonts w:ascii="Times New Roman" w:hAnsi="Times New Roman"/>
    </w:rPr>
  </w:style>
  <w:style w:type="character" w:customStyle="1" w:styleId="WW8Num15z1">
    <w:name w:val="WW8Num15z1"/>
    <w:uiPriority w:val="99"/>
    <w:rsid w:val="00991466"/>
    <w:rPr>
      <w:rFonts w:ascii="Courier New" w:hAnsi="Courier New"/>
    </w:rPr>
  </w:style>
  <w:style w:type="character" w:customStyle="1" w:styleId="WW8Num15z2">
    <w:name w:val="WW8Num15z2"/>
    <w:uiPriority w:val="99"/>
    <w:rsid w:val="00991466"/>
    <w:rPr>
      <w:rFonts w:ascii="Wingdings" w:hAnsi="Wingdings"/>
    </w:rPr>
  </w:style>
  <w:style w:type="character" w:customStyle="1" w:styleId="WW8Num15z3">
    <w:name w:val="WW8Num15z3"/>
    <w:uiPriority w:val="99"/>
    <w:rsid w:val="00991466"/>
    <w:rPr>
      <w:rFonts w:ascii="Symbol" w:hAnsi="Symbol"/>
    </w:rPr>
  </w:style>
  <w:style w:type="character" w:customStyle="1" w:styleId="WW8Num16z0">
    <w:name w:val="WW8Num16z0"/>
    <w:uiPriority w:val="99"/>
    <w:rsid w:val="00991466"/>
    <w:rPr>
      <w:rFonts w:ascii="Times New Roman" w:hAnsi="Times New Roman"/>
    </w:rPr>
  </w:style>
  <w:style w:type="character" w:customStyle="1" w:styleId="WW8Num16z1">
    <w:name w:val="WW8Num16z1"/>
    <w:uiPriority w:val="99"/>
    <w:rsid w:val="00991466"/>
    <w:rPr>
      <w:rFonts w:ascii="Courier New" w:hAnsi="Courier New"/>
    </w:rPr>
  </w:style>
  <w:style w:type="character" w:customStyle="1" w:styleId="WW8Num16z2">
    <w:name w:val="WW8Num16z2"/>
    <w:uiPriority w:val="99"/>
    <w:rsid w:val="00991466"/>
    <w:rPr>
      <w:rFonts w:ascii="Wingdings" w:hAnsi="Wingdings"/>
    </w:rPr>
  </w:style>
  <w:style w:type="character" w:customStyle="1" w:styleId="WW8Num16z3">
    <w:name w:val="WW8Num16z3"/>
    <w:uiPriority w:val="99"/>
    <w:rsid w:val="00991466"/>
    <w:rPr>
      <w:rFonts w:ascii="Symbol" w:hAnsi="Symbol"/>
    </w:rPr>
  </w:style>
  <w:style w:type="character" w:customStyle="1" w:styleId="WW8Num17z0">
    <w:name w:val="WW8Num17z0"/>
    <w:uiPriority w:val="99"/>
    <w:rsid w:val="00991466"/>
  </w:style>
  <w:style w:type="character" w:customStyle="1" w:styleId="WW8Num17z1">
    <w:name w:val="WW8Num17z1"/>
    <w:uiPriority w:val="99"/>
    <w:rsid w:val="00991466"/>
  </w:style>
  <w:style w:type="character" w:customStyle="1" w:styleId="WW8Num17z2">
    <w:name w:val="WW8Num17z2"/>
    <w:uiPriority w:val="99"/>
    <w:rsid w:val="00991466"/>
  </w:style>
  <w:style w:type="character" w:customStyle="1" w:styleId="WW8Num17z3">
    <w:name w:val="WW8Num17z3"/>
    <w:uiPriority w:val="99"/>
    <w:rsid w:val="00991466"/>
  </w:style>
  <w:style w:type="character" w:customStyle="1" w:styleId="WW8Num17z4">
    <w:name w:val="WW8Num17z4"/>
    <w:uiPriority w:val="99"/>
    <w:rsid w:val="00991466"/>
  </w:style>
  <w:style w:type="character" w:customStyle="1" w:styleId="WW8Num17z5">
    <w:name w:val="WW8Num17z5"/>
    <w:uiPriority w:val="99"/>
    <w:rsid w:val="00991466"/>
  </w:style>
  <w:style w:type="character" w:customStyle="1" w:styleId="WW8Num17z6">
    <w:name w:val="WW8Num17z6"/>
    <w:uiPriority w:val="99"/>
    <w:rsid w:val="00991466"/>
  </w:style>
  <w:style w:type="character" w:customStyle="1" w:styleId="WW8Num17z7">
    <w:name w:val="WW8Num17z7"/>
    <w:uiPriority w:val="99"/>
    <w:rsid w:val="00991466"/>
  </w:style>
  <w:style w:type="character" w:customStyle="1" w:styleId="WW8Num17z8">
    <w:name w:val="WW8Num17z8"/>
    <w:uiPriority w:val="99"/>
    <w:rsid w:val="00991466"/>
  </w:style>
  <w:style w:type="character" w:customStyle="1" w:styleId="WW8Num18z0">
    <w:name w:val="WW8Num18z0"/>
    <w:uiPriority w:val="99"/>
    <w:rsid w:val="00991466"/>
  </w:style>
  <w:style w:type="character" w:customStyle="1" w:styleId="WW8Num18z1">
    <w:name w:val="WW8Num18z1"/>
    <w:uiPriority w:val="99"/>
    <w:rsid w:val="00991466"/>
  </w:style>
  <w:style w:type="character" w:customStyle="1" w:styleId="WW8Num18z2">
    <w:name w:val="WW8Num18z2"/>
    <w:uiPriority w:val="99"/>
    <w:rsid w:val="00991466"/>
  </w:style>
  <w:style w:type="character" w:customStyle="1" w:styleId="WW8Num18z3">
    <w:name w:val="WW8Num18z3"/>
    <w:uiPriority w:val="99"/>
    <w:rsid w:val="00991466"/>
  </w:style>
  <w:style w:type="character" w:customStyle="1" w:styleId="WW8Num18z4">
    <w:name w:val="WW8Num18z4"/>
    <w:uiPriority w:val="99"/>
    <w:rsid w:val="00991466"/>
  </w:style>
  <w:style w:type="character" w:customStyle="1" w:styleId="WW8Num18z5">
    <w:name w:val="WW8Num18z5"/>
    <w:uiPriority w:val="99"/>
    <w:rsid w:val="00991466"/>
  </w:style>
  <w:style w:type="character" w:customStyle="1" w:styleId="WW8Num18z6">
    <w:name w:val="WW8Num18z6"/>
    <w:uiPriority w:val="99"/>
    <w:rsid w:val="00991466"/>
  </w:style>
  <w:style w:type="character" w:customStyle="1" w:styleId="WW8Num18z7">
    <w:name w:val="WW8Num18z7"/>
    <w:uiPriority w:val="99"/>
    <w:rsid w:val="00991466"/>
  </w:style>
  <w:style w:type="character" w:customStyle="1" w:styleId="WW8Num18z8">
    <w:name w:val="WW8Num18z8"/>
    <w:uiPriority w:val="99"/>
    <w:rsid w:val="00991466"/>
  </w:style>
  <w:style w:type="character" w:customStyle="1" w:styleId="WW8Num19z0">
    <w:name w:val="WW8Num19z0"/>
    <w:uiPriority w:val="99"/>
    <w:rsid w:val="00991466"/>
    <w:rPr>
      <w:rFonts w:ascii="Times New Roman" w:hAnsi="Times New Roman"/>
    </w:rPr>
  </w:style>
  <w:style w:type="character" w:customStyle="1" w:styleId="WW8Num19z1">
    <w:name w:val="WW8Num19z1"/>
    <w:uiPriority w:val="99"/>
    <w:rsid w:val="00991466"/>
    <w:rPr>
      <w:rFonts w:ascii="Courier New" w:hAnsi="Courier New"/>
    </w:rPr>
  </w:style>
  <w:style w:type="character" w:customStyle="1" w:styleId="WW8Num19z2">
    <w:name w:val="WW8Num19z2"/>
    <w:uiPriority w:val="99"/>
    <w:rsid w:val="00991466"/>
    <w:rPr>
      <w:rFonts w:ascii="Wingdings" w:hAnsi="Wingdings"/>
    </w:rPr>
  </w:style>
  <w:style w:type="character" w:customStyle="1" w:styleId="WW8Num19z3">
    <w:name w:val="WW8Num19z3"/>
    <w:uiPriority w:val="99"/>
    <w:rsid w:val="00991466"/>
    <w:rPr>
      <w:rFonts w:ascii="Symbol" w:hAnsi="Symbol"/>
    </w:rPr>
  </w:style>
  <w:style w:type="character" w:customStyle="1" w:styleId="WW8Num20z0">
    <w:name w:val="WW8Num20z0"/>
    <w:uiPriority w:val="99"/>
    <w:rsid w:val="00991466"/>
    <w:rPr>
      <w:rFonts w:ascii="Times New Roman" w:hAnsi="Times New Roman"/>
    </w:rPr>
  </w:style>
  <w:style w:type="character" w:customStyle="1" w:styleId="WW8Num20z1">
    <w:name w:val="WW8Num20z1"/>
    <w:uiPriority w:val="99"/>
    <w:rsid w:val="00991466"/>
    <w:rPr>
      <w:rFonts w:ascii="Courier New" w:hAnsi="Courier New"/>
    </w:rPr>
  </w:style>
  <w:style w:type="character" w:customStyle="1" w:styleId="WW8Num20z2">
    <w:name w:val="WW8Num20z2"/>
    <w:uiPriority w:val="99"/>
    <w:rsid w:val="00991466"/>
    <w:rPr>
      <w:rFonts w:ascii="Wingdings" w:hAnsi="Wingdings"/>
    </w:rPr>
  </w:style>
  <w:style w:type="character" w:customStyle="1" w:styleId="WW8Num20z3">
    <w:name w:val="WW8Num20z3"/>
    <w:uiPriority w:val="99"/>
    <w:rsid w:val="00991466"/>
    <w:rPr>
      <w:rFonts w:ascii="Symbol" w:hAnsi="Symbol"/>
    </w:rPr>
  </w:style>
  <w:style w:type="character" w:customStyle="1" w:styleId="WW8Num21z0">
    <w:name w:val="WW8Num21z0"/>
    <w:uiPriority w:val="99"/>
    <w:rsid w:val="00991466"/>
    <w:rPr>
      <w:rFonts w:ascii="Times New Roman" w:hAnsi="Times New Roman"/>
    </w:rPr>
  </w:style>
  <w:style w:type="character" w:customStyle="1" w:styleId="WW8Num21z1">
    <w:name w:val="WW8Num21z1"/>
    <w:uiPriority w:val="99"/>
    <w:rsid w:val="00991466"/>
    <w:rPr>
      <w:rFonts w:ascii="Courier New" w:hAnsi="Courier New"/>
    </w:rPr>
  </w:style>
  <w:style w:type="character" w:customStyle="1" w:styleId="WW8Num21z2">
    <w:name w:val="WW8Num21z2"/>
    <w:uiPriority w:val="99"/>
    <w:rsid w:val="00991466"/>
    <w:rPr>
      <w:rFonts w:ascii="Wingdings" w:hAnsi="Wingdings"/>
    </w:rPr>
  </w:style>
  <w:style w:type="character" w:customStyle="1" w:styleId="WW8Num21z3">
    <w:name w:val="WW8Num21z3"/>
    <w:uiPriority w:val="99"/>
    <w:rsid w:val="00991466"/>
    <w:rPr>
      <w:rFonts w:ascii="Symbol" w:hAnsi="Symbol"/>
    </w:rPr>
  </w:style>
  <w:style w:type="character" w:customStyle="1" w:styleId="WW8Num22z0">
    <w:name w:val="WW8Num22z0"/>
    <w:uiPriority w:val="99"/>
    <w:rsid w:val="00991466"/>
    <w:rPr>
      <w:rFonts w:ascii="Times New Roman" w:hAnsi="Times New Roman"/>
    </w:rPr>
  </w:style>
  <w:style w:type="character" w:customStyle="1" w:styleId="WW8Num22z1">
    <w:name w:val="WW8Num22z1"/>
    <w:uiPriority w:val="99"/>
    <w:rsid w:val="00991466"/>
    <w:rPr>
      <w:rFonts w:ascii="Courier New" w:hAnsi="Courier New"/>
    </w:rPr>
  </w:style>
  <w:style w:type="character" w:customStyle="1" w:styleId="WW8Num22z2">
    <w:name w:val="WW8Num22z2"/>
    <w:uiPriority w:val="99"/>
    <w:rsid w:val="00991466"/>
    <w:rPr>
      <w:rFonts w:ascii="Wingdings" w:hAnsi="Wingdings"/>
    </w:rPr>
  </w:style>
  <w:style w:type="character" w:customStyle="1" w:styleId="WW8Num22z3">
    <w:name w:val="WW8Num22z3"/>
    <w:uiPriority w:val="99"/>
    <w:rsid w:val="00991466"/>
    <w:rPr>
      <w:rFonts w:ascii="Symbol" w:hAnsi="Symbol"/>
    </w:rPr>
  </w:style>
  <w:style w:type="character" w:customStyle="1" w:styleId="WW8Num23z0">
    <w:name w:val="WW8Num23z0"/>
    <w:uiPriority w:val="99"/>
    <w:rsid w:val="00991466"/>
    <w:rPr>
      <w:rFonts w:ascii="Times New Roman" w:hAnsi="Times New Roman"/>
    </w:rPr>
  </w:style>
  <w:style w:type="character" w:customStyle="1" w:styleId="WW8Num23z1">
    <w:name w:val="WW8Num23z1"/>
    <w:uiPriority w:val="99"/>
    <w:rsid w:val="00991466"/>
    <w:rPr>
      <w:rFonts w:ascii="Courier New" w:hAnsi="Courier New"/>
    </w:rPr>
  </w:style>
  <w:style w:type="character" w:customStyle="1" w:styleId="WW8Num23z2">
    <w:name w:val="WW8Num23z2"/>
    <w:uiPriority w:val="99"/>
    <w:rsid w:val="00991466"/>
    <w:rPr>
      <w:rFonts w:ascii="Wingdings" w:hAnsi="Wingdings"/>
    </w:rPr>
  </w:style>
  <w:style w:type="character" w:customStyle="1" w:styleId="WW8Num23z3">
    <w:name w:val="WW8Num23z3"/>
    <w:uiPriority w:val="99"/>
    <w:rsid w:val="00991466"/>
    <w:rPr>
      <w:rFonts w:ascii="Symbol" w:hAnsi="Symbol"/>
    </w:rPr>
  </w:style>
  <w:style w:type="character" w:customStyle="1" w:styleId="WW8Num24z0">
    <w:name w:val="WW8Num24z0"/>
    <w:uiPriority w:val="99"/>
    <w:rsid w:val="00991466"/>
    <w:rPr>
      <w:rFonts w:ascii="Times New Roman" w:hAnsi="Times New Roman"/>
    </w:rPr>
  </w:style>
  <w:style w:type="character" w:customStyle="1" w:styleId="WW8Num24z1">
    <w:name w:val="WW8Num24z1"/>
    <w:uiPriority w:val="99"/>
    <w:rsid w:val="00991466"/>
    <w:rPr>
      <w:rFonts w:ascii="Courier New" w:hAnsi="Courier New"/>
    </w:rPr>
  </w:style>
  <w:style w:type="character" w:customStyle="1" w:styleId="WW8Num24z2">
    <w:name w:val="WW8Num24z2"/>
    <w:uiPriority w:val="99"/>
    <w:rsid w:val="00991466"/>
    <w:rPr>
      <w:rFonts w:ascii="Wingdings" w:hAnsi="Wingdings"/>
    </w:rPr>
  </w:style>
  <w:style w:type="character" w:customStyle="1" w:styleId="WW8Num24z3">
    <w:name w:val="WW8Num24z3"/>
    <w:uiPriority w:val="99"/>
    <w:rsid w:val="00991466"/>
    <w:rPr>
      <w:rFonts w:ascii="Symbol" w:hAnsi="Symbol"/>
    </w:rPr>
  </w:style>
  <w:style w:type="character" w:customStyle="1" w:styleId="WW8Num25z0">
    <w:name w:val="WW8Num25z0"/>
    <w:uiPriority w:val="99"/>
    <w:rsid w:val="00991466"/>
  </w:style>
  <w:style w:type="character" w:customStyle="1" w:styleId="WW8Num25z1">
    <w:name w:val="WW8Num25z1"/>
    <w:uiPriority w:val="99"/>
    <w:rsid w:val="00991466"/>
  </w:style>
  <w:style w:type="character" w:customStyle="1" w:styleId="WW8Num25z2">
    <w:name w:val="WW8Num25z2"/>
    <w:uiPriority w:val="99"/>
    <w:rsid w:val="00991466"/>
  </w:style>
  <w:style w:type="character" w:customStyle="1" w:styleId="WW8Num25z3">
    <w:name w:val="WW8Num25z3"/>
    <w:uiPriority w:val="99"/>
    <w:rsid w:val="00991466"/>
  </w:style>
  <w:style w:type="character" w:customStyle="1" w:styleId="WW8Num25z4">
    <w:name w:val="WW8Num25z4"/>
    <w:uiPriority w:val="99"/>
    <w:rsid w:val="00991466"/>
  </w:style>
  <w:style w:type="character" w:customStyle="1" w:styleId="WW8Num25z5">
    <w:name w:val="WW8Num25z5"/>
    <w:uiPriority w:val="99"/>
    <w:rsid w:val="00991466"/>
  </w:style>
  <w:style w:type="character" w:customStyle="1" w:styleId="WW8Num25z6">
    <w:name w:val="WW8Num25z6"/>
    <w:uiPriority w:val="99"/>
    <w:rsid w:val="00991466"/>
  </w:style>
  <w:style w:type="character" w:customStyle="1" w:styleId="WW8Num25z7">
    <w:name w:val="WW8Num25z7"/>
    <w:uiPriority w:val="99"/>
    <w:rsid w:val="00991466"/>
  </w:style>
  <w:style w:type="character" w:customStyle="1" w:styleId="WW8Num25z8">
    <w:name w:val="WW8Num25z8"/>
    <w:uiPriority w:val="99"/>
    <w:rsid w:val="00991466"/>
  </w:style>
  <w:style w:type="character" w:customStyle="1" w:styleId="WW8Num26z0">
    <w:name w:val="WW8Num26z0"/>
    <w:uiPriority w:val="99"/>
    <w:rsid w:val="00991466"/>
  </w:style>
  <w:style w:type="character" w:customStyle="1" w:styleId="WW8Num26z1">
    <w:name w:val="WW8Num26z1"/>
    <w:uiPriority w:val="99"/>
    <w:rsid w:val="00991466"/>
  </w:style>
  <w:style w:type="character" w:customStyle="1" w:styleId="WW8Num26z2">
    <w:name w:val="WW8Num26z2"/>
    <w:uiPriority w:val="99"/>
    <w:rsid w:val="00991466"/>
  </w:style>
  <w:style w:type="character" w:customStyle="1" w:styleId="WW8Num26z3">
    <w:name w:val="WW8Num26z3"/>
    <w:uiPriority w:val="99"/>
    <w:rsid w:val="00991466"/>
  </w:style>
  <w:style w:type="character" w:customStyle="1" w:styleId="WW8Num26z4">
    <w:name w:val="WW8Num26z4"/>
    <w:uiPriority w:val="99"/>
    <w:rsid w:val="00991466"/>
  </w:style>
  <w:style w:type="character" w:customStyle="1" w:styleId="WW8Num26z5">
    <w:name w:val="WW8Num26z5"/>
    <w:uiPriority w:val="99"/>
    <w:rsid w:val="00991466"/>
  </w:style>
  <w:style w:type="character" w:customStyle="1" w:styleId="WW8Num26z6">
    <w:name w:val="WW8Num26z6"/>
    <w:uiPriority w:val="99"/>
    <w:rsid w:val="00991466"/>
  </w:style>
  <w:style w:type="character" w:customStyle="1" w:styleId="WW8Num26z7">
    <w:name w:val="WW8Num26z7"/>
    <w:uiPriority w:val="99"/>
    <w:rsid w:val="00991466"/>
  </w:style>
  <w:style w:type="character" w:customStyle="1" w:styleId="WW8Num26z8">
    <w:name w:val="WW8Num26z8"/>
    <w:uiPriority w:val="99"/>
    <w:rsid w:val="00991466"/>
  </w:style>
  <w:style w:type="character" w:customStyle="1" w:styleId="WW8Num27z0">
    <w:name w:val="WW8Num27z0"/>
    <w:uiPriority w:val="99"/>
    <w:rsid w:val="00991466"/>
  </w:style>
  <w:style w:type="character" w:customStyle="1" w:styleId="WW8Num27z1">
    <w:name w:val="WW8Num27z1"/>
    <w:uiPriority w:val="99"/>
    <w:rsid w:val="00991466"/>
  </w:style>
  <w:style w:type="character" w:customStyle="1" w:styleId="WW8Num27z2">
    <w:name w:val="WW8Num27z2"/>
    <w:uiPriority w:val="99"/>
    <w:rsid w:val="00991466"/>
  </w:style>
  <w:style w:type="character" w:customStyle="1" w:styleId="WW8Num27z3">
    <w:name w:val="WW8Num27z3"/>
    <w:uiPriority w:val="99"/>
    <w:rsid w:val="00991466"/>
  </w:style>
  <w:style w:type="character" w:customStyle="1" w:styleId="WW8Num27z4">
    <w:name w:val="WW8Num27z4"/>
    <w:uiPriority w:val="99"/>
    <w:rsid w:val="00991466"/>
  </w:style>
  <w:style w:type="character" w:customStyle="1" w:styleId="WW8Num27z5">
    <w:name w:val="WW8Num27z5"/>
    <w:uiPriority w:val="99"/>
    <w:rsid w:val="00991466"/>
  </w:style>
  <w:style w:type="character" w:customStyle="1" w:styleId="WW8Num27z6">
    <w:name w:val="WW8Num27z6"/>
    <w:uiPriority w:val="99"/>
    <w:rsid w:val="00991466"/>
  </w:style>
  <w:style w:type="character" w:customStyle="1" w:styleId="WW8Num27z7">
    <w:name w:val="WW8Num27z7"/>
    <w:uiPriority w:val="99"/>
    <w:rsid w:val="00991466"/>
  </w:style>
  <w:style w:type="character" w:customStyle="1" w:styleId="WW8Num27z8">
    <w:name w:val="WW8Num27z8"/>
    <w:uiPriority w:val="99"/>
    <w:rsid w:val="00991466"/>
  </w:style>
  <w:style w:type="character" w:customStyle="1" w:styleId="WW8Num28z0">
    <w:name w:val="WW8Num28z0"/>
    <w:uiPriority w:val="99"/>
    <w:rsid w:val="00991466"/>
    <w:rPr>
      <w:rFonts w:ascii="Arial" w:hAnsi="Arial"/>
      <w:sz w:val="20"/>
    </w:rPr>
  </w:style>
  <w:style w:type="character" w:customStyle="1" w:styleId="WW8Num28z1">
    <w:name w:val="WW8Num28z1"/>
    <w:uiPriority w:val="99"/>
    <w:rsid w:val="00991466"/>
    <w:rPr>
      <w:rFonts w:ascii="Courier New" w:hAnsi="Courier New"/>
    </w:rPr>
  </w:style>
  <w:style w:type="character" w:customStyle="1" w:styleId="WW8Num28z2">
    <w:name w:val="WW8Num28z2"/>
    <w:uiPriority w:val="99"/>
    <w:rsid w:val="00991466"/>
    <w:rPr>
      <w:rFonts w:ascii="Wingdings" w:hAnsi="Wingdings"/>
    </w:rPr>
  </w:style>
  <w:style w:type="character" w:customStyle="1" w:styleId="WW8Num28z3">
    <w:name w:val="WW8Num28z3"/>
    <w:uiPriority w:val="99"/>
    <w:rsid w:val="00991466"/>
    <w:rPr>
      <w:rFonts w:ascii="Symbol" w:hAnsi="Symbol"/>
    </w:rPr>
  </w:style>
  <w:style w:type="character" w:customStyle="1" w:styleId="WW8Num29z0">
    <w:name w:val="WW8Num29z0"/>
    <w:uiPriority w:val="99"/>
    <w:rsid w:val="00991466"/>
    <w:rPr>
      <w:rFonts w:ascii="Arial" w:hAnsi="Arial"/>
      <w:sz w:val="20"/>
    </w:rPr>
  </w:style>
  <w:style w:type="character" w:customStyle="1" w:styleId="WW8Num29z1">
    <w:name w:val="WW8Num29z1"/>
    <w:uiPriority w:val="99"/>
    <w:rsid w:val="00991466"/>
    <w:rPr>
      <w:rFonts w:ascii="Courier New" w:hAnsi="Courier New"/>
    </w:rPr>
  </w:style>
  <w:style w:type="character" w:customStyle="1" w:styleId="WW8Num29z2">
    <w:name w:val="WW8Num29z2"/>
    <w:uiPriority w:val="99"/>
    <w:rsid w:val="00991466"/>
    <w:rPr>
      <w:rFonts w:ascii="Wingdings" w:hAnsi="Wingdings"/>
    </w:rPr>
  </w:style>
  <w:style w:type="character" w:customStyle="1" w:styleId="WW8Num29z3">
    <w:name w:val="WW8Num29z3"/>
    <w:uiPriority w:val="99"/>
    <w:rsid w:val="00991466"/>
    <w:rPr>
      <w:rFonts w:ascii="Symbol" w:hAnsi="Symbol"/>
    </w:rPr>
  </w:style>
  <w:style w:type="character" w:customStyle="1" w:styleId="WW8Num30z0">
    <w:name w:val="WW8Num30z0"/>
    <w:uiPriority w:val="99"/>
    <w:rsid w:val="00991466"/>
  </w:style>
  <w:style w:type="character" w:customStyle="1" w:styleId="WW8Num31z0">
    <w:name w:val="WW8Num31z0"/>
    <w:uiPriority w:val="99"/>
    <w:rsid w:val="00991466"/>
  </w:style>
  <w:style w:type="character" w:customStyle="1" w:styleId="WW8Num31z1">
    <w:name w:val="WW8Num31z1"/>
    <w:uiPriority w:val="99"/>
    <w:rsid w:val="00991466"/>
  </w:style>
  <w:style w:type="character" w:customStyle="1" w:styleId="WW8Num31z2">
    <w:name w:val="WW8Num31z2"/>
    <w:uiPriority w:val="99"/>
    <w:rsid w:val="00991466"/>
  </w:style>
  <w:style w:type="character" w:customStyle="1" w:styleId="WW8Num31z3">
    <w:name w:val="WW8Num31z3"/>
    <w:uiPriority w:val="99"/>
    <w:rsid w:val="00991466"/>
  </w:style>
  <w:style w:type="character" w:customStyle="1" w:styleId="WW8Num31z4">
    <w:name w:val="WW8Num31z4"/>
    <w:uiPriority w:val="99"/>
    <w:rsid w:val="00991466"/>
  </w:style>
  <w:style w:type="character" w:customStyle="1" w:styleId="WW8Num31z5">
    <w:name w:val="WW8Num31z5"/>
    <w:uiPriority w:val="99"/>
    <w:rsid w:val="00991466"/>
  </w:style>
  <w:style w:type="character" w:customStyle="1" w:styleId="WW8Num31z6">
    <w:name w:val="WW8Num31z6"/>
    <w:uiPriority w:val="99"/>
    <w:rsid w:val="00991466"/>
  </w:style>
  <w:style w:type="character" w:customStyle="1" w:styleId="WW8Num31z7">
    <w:name w:val="WW8Num31z7"/>
    <w:uiPriority w:val="99"/>
    <w:rsid w:val="00991466"/>
  </w:style>
  <w:style w:type="character" w:customStyle="1" w:styleId="WW8Num31z8">
    <w:name w:val="WW8Num31z8"/>
    <w:uiPriority w:val="99"/>
    <w:rsid w:val="00991466"/>
  </w:style>
  <w:style w:type="character" w:customStyle="1" w:styleId="WW8Num32z0">
    <w:name w:val="WW8Num32z0"/>
    <w:uiPriority w:val="99"/>
    <w:rsid w:val="00991466"/>
  </w:style>
  <w:style w:type="character" w:customStyle="1" w:styleId="WW8Num32z1">
    <w:name w:val="WW8Num32z1"/>
    <w:uiPriority w:val="99"/>
    <w:rsid w:val="00991466"/>
  </w:style>
  <w:style w:type="character" w:customStyle="1" w:styleId="WW8Num32z2">
    <w:name w:val="WW8Num32z2"/>
    <w:uiPriority w:val="99"/>
    <w:rsid w:val="00991466"/>
  </w:style>
  <w:style w:type="character" w:customStyle="1" w:styleId="WW8Num32z3">
    <w:name w:val="WW8Num32z3"/>
    <w:uiPriority w:val="99"/>
    <w:rsid w:val="00991466"/>
  </w:style>
  <w:style w:type="character" w:customStyle="1" w:styleId="WW8Num32z4">
    <w:name w:val="WW8Num32z4"/>
    <w:uiPriority w:val="99"/>
    <w:rsid w:val="00991466"/>
  </w:style>
  <w:style w:type="character" w:customStyle="1" w:styleId="WW8Num32z5">
    <w:name w:val="WW8Num32z5"/>
    <w:uiPriority w:val="99"/>
    <w:rsid w:val="00991466"/>
  </w:style>
  <w:style w:type="character" w:customStyle="1" w:styleId="WW8Num32z6">
    <w:name w:val="WW8Num32z6"/>
    <w:uiPriority w:val="99"/>
    <w:rsid w:val="00991466"/>
  </w:style>
  <w:style w:type="character" w:customStyle="1" w:styleId="WW8Num32z7">
    <w:name w:val="WW8Num32z7"/>
    <w:uiPriority w:val="99"/>
    <w:rsid w:val="00991466"/>
  </w:style>
  <w:style w:type="character" w:customStyle="1" w:styleId="WW8Num32z8">
    <w:name w:val="WW8Num32z8"/>
    <w:uiPriority w:val="99"/>
    <w:rsid w:val="00991466"/>
  </w:style>
  <w:style w:type="character" w:customStyle="1" w:styleId="WW8Num33z0">
    <w:name w:val="WW8Num33z0"/>
    <w:uiPriority w:val="99"/>
    <w:rsid w:val="00991466"/>
    <w:rPr>
      <w:rFonts w:ascii="Arial" w:hAnsi="Arial"/>
      <w:b/>
      <w:sz w:val="20"/>
    </w:rPr>
  </w:style>
  <w:style w:type="character" w:customStyle="1" w:styleId="WW8Num33z1">
    <w:name w:val="WW8Num33z1"/>
    <w:uiPriority w:val="99"/>
    <w:rsid w:val="00991466"/>
  </w:style>
  <w:style w:type="character" w:customStyle="1" w:styleId="WW8Num33z2">
    <w:name w:val="WW8Num33z2"/>
    <w:uiPriority w:val="99"/>
    <w:rsid w:val="00991466"/>
  </w:style>
  <w:style w:type="character" w:customStyle="1" w:styleId="WW8Num33z3">
    <w:name w:val="WW8Num33z3"/>
    <w:uiPriority w:val="99"/>
    <w:rsid w:val="00991466"/>
  </w:style>
  <w:style w:type="character" w:customStyle="1" w:styleId="WW8Num33z4">
    <w:name w:val="WW8Num33z4"/>
    <w:uiPriority w:val="99"/>
    <w:rsid w:val="00991466"/>
  </w:style>
  <w:style w:type="character" w:customStyle="1" w:styleId="WW8Num33z5">
    <w:name w:val="WW8Num33z5"/>
    <w:uiPriority w:val="99"/>
    <w:rsid w:val="00991466"/>
  </w:style>
  <w:style w:type="character" w:customStyle="1" w:styleId="WW8Num33z6">
    <w:name w:val="WW8Num33z6"/>
    <w:uiPriority w:val="99"/>
    <w:rsid w:val="00991466"/>
  </w:style>
  <w:style w:type="character" w:customStyle="1" w:styleId="WW8Num33z7">
    <w:name w:val="WW8Num33z7"/>
    <w:uiPriority w:val="99"/>
    <w:rsid w:val="00991466"/>
  </w:style>
  <w:style w:type="character" w:customStyle="1" w:styleId="WW8Num33z8">
    <w:name w:val="WW8Num33z8"/>
    <w:uiPriority w:val="99"/>
    <w:rsid w:val="00991466"/>
  </w:style>
  <w:style w:type="character" w:customStyle="1" w:styleId="WW8Num34z0">
    <w:name w:val="WW8Num34z0"/>
    <w:uiPriority w:val="99"/>
    <w:rsid w:val="00991466"/>
    <w:rPr>
      <w:rFonts w:ascii="Arial" w:hAnsi="Arial"/>
      <w:sz w:val="20"/>
    </w:rPr>
  </w:style>
  <w:style w:type="character" w:customStyle="1" w:styleId="WW8Num34z1">
    <w:name w:val="WW8Num34z1"/>
    <w:uiPriority w:val="99"/>
    <w:rsid w:val="00991466"/>
  </w:style>
  <w:style w:type="character" w:customStyle="1" w:styleId="WW8Num34z2">
    <w:name w:val="WW8Num34z2"/>
    <w:uiPriority w:val="99"/>
    <w:rsid w:val="00991466"/>
  </w:style>
  <w:style w:type="character" w:customStyle="1" w:styleId="WW8Num34z3">
    <w:name w:val="WW8Num34z3"/>
    <w:uiPriority w:val="99"/>
    <w:rsid w:val="00991466"/>
  </w:style>
  <w:style w:type="character" w:customStyle="1" w:styleId="WW8Num34z4">
    <w:name w:val="WW8Num34z4"/>
    <w:uiPriority w:val="99"/>
    <w:rsid w:val="00991466"/>
  </w:style>
  <w:style w:type="character" w:customStyle="1" w:styleId="WW8Num34z5">
    <w:name w:val="WW8Num34z5"/>
    <w:uiPriority w:val="99"/>
    <w:rsid w:val="00991466"/>
  </w:style>
  <w:style w:type="character" w:customStyle="1" w:styleId="WW8Num34z6">
    <w:name w:val="WW8Num34z6"/>
    <w:uiPriority w:val="99"/>
    <w:rsid w:val="00991466"/>
  </w:style>
  <w:style w:type="character" w:customStyle="1" w:styleId="WW8Num34z7">
    <w:name w:val="WW8Num34z7"/>
    <w:uiPriority w:val="99"/>
    <w:rsid w:val="00991466"/>
  </w:style>
  <w:style w:type="character" w:customStyle="1" w:styleId="WW8Num34z8">
    <w:name w:val="WW8Num34z8"/>
    <w:uiPriority w:val="99"/>
    <w:rsid w:val="00991466"/>
  </w:style>
  <w:style w:type="character" w:customStyle="1" w:styleId="Carpredefinitoparagrafo1">
    <w:name w:val="Car. predefinito paragrafo1"/>
    <w:uiPriority w:val="99"/>
    <w:rsid w:val="00991466"/>
  </w:style>
  <w:style w:type="character" w:customStyle="1" w:styleId="Carpredefinitoparagrafo2">
    <w:name w:val="Car. predefinito paragrafo2"/>
    <w:uiPriority w:val="99"/>
    <w:rsid w:val="00991466"/>
  </w:style>
  <w:style w:type="character" w:customStyle="1" w:styleId="IntestazioneCarattere">
    <w:name w:val="Intestazione Carattere"/>
    <w:uiPriority w:val="99"/>
    <w:rsid w:val="00991466"/>
  </w:style>
  <w:style w:type="character" w:customStyle="1" w:styleId="PidipaginaCarattere">
    <w:name w:val="Piè di pagina Carattere"/>
    <w:uiPriority w:val="99"/>
    <w:rsid w:val="00991466"/>
  </w:style>
  <w:style w:type="character" w:customStyle="1" w:styleId="ListLabel1">
    <w:name w:val="ListLabel 1"/>
    <w:uiPriority w:val="99"/>
    <w:rsid w:val="00991466"/>
  </w:style>
  <w:style w:type="character" w:customStyle="1" w:styleId="ListLabel2">
    <w:name w:val="ListLabel 2"/>
    <w:uiPriority w:val="99"/>
    <w:rsid w:val="00991466"/>
  </w:style>
  <w:style w:type="character" w:customStyle="1" w:styleId="ListLabel3">
    <w:name w:val="ListLabel 3"/>
    <w:uiPriority w:val="99"/>
    <w:rsid w:val="00991466"/>
  </w:style>
  <w:style w:type="character" w:customStyle="1" w:styleId="ListLabel4">
    <w:name w:val="ListLabel 4"/>
    <w:uiPriority w:val="99"/>
    <w:rsid w:val="00991466"/>
    <w:rPr>
      <w:rFonts w:eastAsia="Times New Roman"/>
    </w:rPr>
  </w:style>
  <w:style w:type="character" w:customStyle="1" w:styleId="ListLabel5">
    <w:name w:val="ListLabel 5"/>
    <w:uiPriority w:val="99"/>
    <w:rsid w:val="00991466"/>
    <w:rPr>
      <w:b/>
    </w:rPr>
  </w:style>
  <w:style w:type="character" w:customStyle="1" w:styleId="TestofumettoCarattere">
    <w:name w:val="Testo fumetto Carattere"/>
    <w:uiPriority w:val="99"/>
    <w:rsid w:val="00991466"/>
    <w:rPr>
      <w:rFonts w:ascii="Segoe UI" w:hAnsi="Segoe UI"/>
      <w:sz w:val="18"/>
    </w:rPr>
  </w:style>
  <w:style w:type="character" w:customStyle="1" w:styleId="WW8Num22z4">
    <w:name w:val="WW8Num22z4"/>
    <w:uiPriority w:val="99"/>
    <w:rsid w:val="00991466"/>
  </w:style>
  <w:style w:type="character" w:customStyle="1" w:styleId="WW8Num22z5">
    <w:name w:val="WW8Num22z5"/>
    <w:uiPriority w:val="99"/>
    <w:rsid w:val="00991466"/>
  </w:style>
  <w:style w:type="character" w:customStyle="1" w:styleId="WW8Num22z6">
    <w:name w:val="WW8Num22z6"/>
    <w:uiPriority w:val="99"/>
    <w:rsid w:val="00991466"/>
  </w:style>
  <w:style w:type="character" w:customStyle="1" w:styleId="WW8Num22z7">
    <w:name w:val="WW8Num22z7"/>
    <w:uiPriority w:val="99"/>
    <w:rsid w:val="00991466"/>
  </w:style>
  <w:style w:type="character" w:customStyle="1" w:styleId="WW8Num22z8">
    <w:name w:val="WW8Num22z8"/>
    <w:uiPriority w:val="99"/>
    <w:rsid w:val="00991466"/>
  </w:style>
  <w:style w:type="paragraph" w:customStyle="1" w:styleId="Intestazione2">
    <w:name w:val="Intestazione2"/>
    <w:basedOn w:val="Normale"/>
    <w:next w:val="Corpotesto"/>
    <w:uiPriority w:val="99"/>
    <w:rsid w:val="00991466"/>
    <w:pPr>
      <w:keepNext/>
      <w:spacing w:before="240" w:after="120"/>
    </w:pPr>
    <w:rPr>
      <w:rFonts w:ascii="Arial" w:hAnsi="Arial" w:cs="Mangal"/>
      <w:sz w:val="28"/>
      <w:szCs w:val="28"/>
    </w:rPr>
  </w:style>
  <w:style w:type="paragraph" w:styleId="Corpotesto">
    <w:name w:val="Body Text"/>
    <w:aliases w:val="Tempo Body Text"/>
    <w:basedOn w:val="Normale"/>
    <w:link w:val="CorpotestoCarattere"/>
    <w:uiPriority w:val="99"/>
    <w:rsid w:val="00991466"/>
    <w:pPr>
      <w:spacing w:after="120"/>
    </w:pPr>
    <w:rPr>
      <w:rFonts w:cs="Times New Roman"/>
      <w:szCs w:val="20"/>
    </w:rPr>
  </w:style>
  <w:style w:type="character" w:customStyle="1" w:styleId="CorpotestoCarattere">
    <w:name w:val="Corpo testo Carattere"/>
    <w:aliases w:val="Tempo Body Text Carattere"/>
    <w:basedOn w:val="Carpredefinitoparagrafo"/>
    <w:link w:val="Corpotesto"/>
    <w:uiPriority w:val="99"/>
    <w:locked/>
    <w:rsid w:val="002F2BAF"/>
    <w:rPr>
      <w:rFonts w:ascii="Calibri" w:hAnsi="Calibri" w:cs="Times New Roman"/>
      <w:sz w:val="22"/>
      <w:lang w:eastAsia="ar-SA" w:bidi="ar-SA"/>
    </w:rPr>
  </w:style>
  <w:style w:type="paragraph" w:styleId="Elenco">
    <w:name w:val="List"/>
    <w:basedOn w:val="Corpotesto"/>
    <w:uiPriority w:val="99"/>
    <w:rsid w:val="00991466"/>
    <w:rPr>
      <w:rFonts w:cs="Mangal"/>
    </w:rPr>
  </w:style>
  <w:style w:type="paragraph" w:customStyle="1" w:styleId="Didascalia2">
    <w:name w:val="Didascalia2"/>
    <w:basedOn w:val="Normale"/>
    <w:uiPriority w:val="99"/>
    <w:rsid w:val="00991466"/>
    <w:pPr>
      <w:suppressLineNumbers/>
      <w:spacing w:before="120" w:after="120"/>
    </w:pPr>
    <w:rPr>
      <w:rFonts w:cs="Mangal"/>
      <w:i/>
      <w:iCs/>
      <w:sz w:val="24"/>
      <w:szCs w:val="24"/>
    </w:rPr>
  </w:style>
  <w:style w:type="paragraph" w:customStyle="1" w:styleId="Indice">
    <w:name w:val="Indice"/>
    <w:basedOn w:val="Normale"/>
    <w:uiPriority w:val="99"/>
    <w:rsid w:val="00991466"/>
    <w:pPr>
      <w:suppressLineNumbers/>
    </w:pPr>
    <w:rPr>
      <w:rFonts w:cs="Mangal"/>
    </w:rPr>
  </w:style>
  <w:style w:type="paragraph" w:customStyle="1" w:styleId="Intestazione1">
    <w:name w:val="Intestazione1"/>
    <w:basedOn w:val="Normale"/>
    <w:next w:val="Corpotesto"/>
    <w:uiPriority w:val="99"/>
    <w:rsid w:val="00991466"/>
    <w:pPr>
      <w:keepNext/>
      <w:spacing w:before="240" w:after="120"/>
    </w:pPr>
    <w:rPr>
      <w:rFonts w:ascii="Arial" w:hAnsi="Arial" w:cs="Mangal"/>
      <w:sz w:val="28"/>
      <w:szCs w:val="28"/>
    </w:rPr>
  </w:style>
  <w:style w:type="paragraph" w:customStyle="1" w:styleId="Didascalia1">
    <w:name w:val="Didascalia1"/>
    <w:basedOn w:val="Normale"/>
    <w:uiPriority w:val="99"/>
    <w:rsid w:val="00991466"/>
    <w:pPr>
      <w:suppressLineNumbers/>
      <w:spacing w:before="120" w:after="120"/>
    </w:pPr>
    <w:rPr>
      <w:rFonts w:cs="Mangal"/>
      <w:i/>
      <w:iCs/>
      <w:sz w:val="24"/>
      <w:szCs w:val="24"/>
    </w:rPr>
  </w:style>
  <w:style w:type="paragraph" w:customStyle="1" w:styleId="Nessunaspaziatura1">
    <w:name w:val="Nessuna spaziatura1"/>
    <w:uiPriority w:val="99"/>
    <w:rsid w:val="00991466"/>
    <w:pPr>
      <w:suppressAutoHyphens/>
      <w:spacing w:line="100" w:lineRule="atLeast"/>
    </w:pPr>
    <w:rPr>
      <w:rFonts w:ascii="Calibri" w:hAnsi="Calibri" w:cs="font291"/>
      <w:lang w:eastAsia="ar-SA"/>
    </w:rPr>
  </w:style>
  <w:style w:type="paragraph" w:customStyle="1" w:styleId="Paragrafoelenco1">
    <w:name w:val="Paragrafo elenco1"/>
    <w:basedOn w:val="Normale"/>
    <w:uiPriority w:val="99"/>
    <w:rsid w:val="00991466"/>
    <w:pPr>
      <w:ind w:left="720"/>
    </w:pPr>
  </w:style>
  <w:style w:type="paragraph" w:styleId="Intestazione">
    <w:name w:val="header"/>
    <w:basedOn w:val="Normale"/>
    <w:link w:val="IntestazioneCarattere1"/>
    <w:uiPriority w:val="99"/>
    <w:rsid w:val="00991466"/>
    <w:pPr>
      <w:suppressLineNumbers/>
      <w:tabs>
        <w:tab w:val="center" w:pos="4819"/>
        <w:tab w:val="right" w:pos="9638"/>
      </w:tabs>
      <w:spacing w:after="0" w:line="100" w:lineRule="atLeast"/>
    </w:pPr>
    <w:rPr>
      <w:sz w:val="20"/>
      <w:szCs w:val="20"/>
    </w:rPr>
  </w:style>
  <w:style w:type="character" w:customStyle="1" w:styleId="IntestazioneCarattere1">
    <w:name w:val="Intestazione Carattere1"/>
    <w:basedOn w:val="Carpredefinitoparagrafo"/>
    <w:link w:val="Intestazione"/>
    <w:uiPriority w:val="99"/>
    <w:semiHidden/>
    <w:locked/>
    <w:rsid w:val="00F532E8"/>
    <w:rPr>
      <w:rFonts w:ascii="Calibri" w:hAnsi="Calibri" w:cs="Times New Roman"/>
      <w:lang w:eastAsia="ar-SA" w:bidi="ar-SA"/>
    </w:rPr>
  </w:style>
  <w:style w:type="paragraph" w:styleId="Pidipagina">
    <w:name w:val="footer"/>
    <w:basedOn w:val="Normale"/>
    <w:link w:val="PidipaginaCarattere1"/>
    <w:uiPriority w:val="99"/>
    <w:rsid w:val="00991466"/>
    <w:pPr>
      <w:suppressLineNumbers/>
      <w:tabs>
        <w:tab w:val="center" w:pos="4819"/>
        <w:tab w:val="right" w:pos="9638"/>
      </w:tabs>
      <w:spacing w:after="0" w:line="100" w:lineRule="atLeast"/>
    </w:pPr>
    <w:rPr>
      <w:sz w:val="20"/>
      <w:szCs w:val="20"/>
    </w:rPr>
  </w:style>
  <w:style w:type="character" w:customStyle="1" w:styleId="PidipaginaCarattere1">
    <w:name w:val="Piè di pagina Carattere1"/>
    <w:basedOn w:val="Carpredefinitoparagrafo"/>
    <w:link w:val="Pidipagina"/>
    <w:uiPriority w:val="99"/>
    <w:semiHidden/>
    <w:locked/>
    <w:rsid w:val="00F532E8"/>
    <w:rPr>
      <w:rFonts w:ascii="Calibri" w:hAnsi="Calibri" w:cs="Times New Roman"/>
      <w:lang w:eastAsia="ar-SA" w:bidi="ar-SA"/>
    </w:rPr>
  </w:style>
  <w:style w:type="paragraph" w:styleId="Paragrafoelenco">
    <w:name w:val="List Paragraph"/>
    <w:basedOn w:val="Normale"/>
    <w:uiPriority w:val="99"/>
    <w:qFormat/>
    <w:rsid w:val="00991466"/>
    <w:pPr>
      <w:ind w:left="708"/>
    </w:pPr>
  </w:style>
  <w:style w:type="paragraph" w:styleId="Testofumetto">
    <w:name w:val="Balloon Text"/>
    <w:basedOn w:val="Normale"/>
    <w:link w:val="TestofumettoCarattere1"/>
    <w:uiPriority w:val="99"/>
    <w:rsid w:val="00991466"/>
    <w:pPr>
      <w:spacing w:after="0" w:line="240" w:lineRule="auto"/>
    </w:pPr>
    <w:rPr>
      <w:rFonts w:ascii="Times New Roman" w:hAnsi="Times New Roman"/>
      <w:sz w:val="2"/>
      <w:szCs w:val="20"/>
    </w:rPr>
  </w:style>
  <w:style w:type="character" w:customStyle="1" w:styleId="TestofumettoCarattere1">
    <w:name w:val="Testo fumetto Carattere1"/>
    <w:basedOn w:val="Carpredefinitoparagrafo"/>
    <w:link w:val="Testofumetto"/>
    <w:uiPriority w:val="99"/>
    <w:semiHidden/>
    <w:locked/>
    <w:rsid w:val="00F532E8"/>
    <w:rPr>
      <w:rFonts w:cs="Times New Roman"/>
      <w:sz w:val="2"/>
      <w:lang w:eastAsia="ar-SA" w:bidi="ar-SA"/>
    </w:rPr>
  </w:style>
  <w:style w:type="paragraph" w:styleId="Testonotaapidipagina">
    <w:name w:val="footnote text"/>
    <w:basedOn w:val="Normale"/>
    <w:link w:val="TestonotaapidipaginaCarattere"/>
    <w:uiPriority w:val="99"/>
    <w:semiHidden/>
    <w:rsid w:val="00C40D1F"/>
    <w:rPr>
      <w:rFonts w:cs="Times New Roman"/>
      <w:sz w:val="20"/>
      <w:szCs w:val="20"/>
    </w:rPr>
  </w:style>
  <w:style w:type="character" w:customStyle="1" w:styleId="TestonotaapidipaginaCarattere">
    <w:name w:val="Testo nota a piè di pagina Carattere"/>
    <w:basedOn w:val="Carpredefinitoparagrafo"/>
    <w:link w:val="Testonotaapidipagina"/>
    <w:uiPriority w:val="99"/>
    <w:semiHidden/>
    <w:locked/>
    <w:rsid w:val="00C40D1F"/>
    <w:rPr>
      <w:rFonts w:ascii="Calibri" w:hAnsi="Calibri" w:cs="Times New Roman"/>
      <w:lang w:eastAsia="ar-SA" w:bidi="ar-SA"/>
    </w:rPr>
  </w:style>
  <w:style w:type="character" w:styleId="Rimandonotaapidipagina">
    <w:name w:val="footnote reference"/>
    <w:basedOn w:val="Carpredefinitoparagrafo"/>
    <w:uiPriority w:val="99"/>
    <w:semiHidden/>
    <w:rsid w:val="00C40D1F"/>
    <w:rPr>
      <w:rFonts w:cs="Times New Roman"/>
      <w:vertAlign w:val="superscript"/>
    </w:rPr>
  </w:style>
  <w:style w:type="table" w:styleId="Grigliatabella">
    <w:name w:val="Table Grid"/>
    <w:basedOn w:val="Tabellanormale"/>
    <w:uiPriority w:val="99"/>
    <w:rsid w:val="006077E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99"/>
    <w:rsid w:val="001920FC"/>
    <w:pPr>
      <w:tabs>
        <w:tab w:val="right" w:leader="dot" w:pos="9628"/>
      </w:tabs>
      <w:suppressAutoHyphens w:val="0"/>
      <w:spacing w:before="120" w:after="120" w:line="240" w:lineRule="auto"/>
    </w:pPr>
    <w:rPr>
      <w:rFonts w:ascii="Verdana" w:hAnsi="Verdana" w:cs="Verdana"/>
      <w:b/>
      <w:bCs/>
      <w:caps/>
      <w:noProof/>
      <w:sz w:val="16"/>
      <w:szCs w:val="16"/>
      <w:lang w:eastAsia="it-IT"/>
    </w:rPr>
  </w:style>
  <w:style w:type="character" w:styleId="Collegamentoipertestuale">
    <w:name w:val="Hyperlink"/>
    <w:basedOn w:val="Carpredefinitoparagrafo"/>
    <w:uiPriority w:val="99"/>
    <w:rsid w:val="001920FC"/>
    <w:rPr>
      <w:rFonts w:cs="Times New Roman"/>
      <w:color w:val="0000FF"/>
      <w:u w:val="single"/>
    </w:rPr>
  </w:style>
  <w:style w:type="paragraph" w:styleId="Nessunaspaziatura">
    <w:name w:val="No Spacing"/>
    <w:uiPriority w:val="99"/>
    <w:qFormat/>
    <w:rsid w:val="00581120"/>
    <w:pPr>
      <w:suppressAutoHyphens/>
    </w:pPr>
    <w:rPr>
      <w:rFonts w:ascii="Calibri" w:hAnsi="Calibri" w:cs="font291"/>
      <w:lang w:eastAsia="ar-SA"/>
    </w:rPr>
  </w:style>
  <w:style w:type="paragraph" w:customStyle="1" w:styleId="Stile1">
    <w:name w:val="Stile1"/>
    <w:basedOn w:val="Normale"/>
    <w:uiPriority w:val="99"/>
    <w:rsid w:val="002F2BAF"/>
    <w:pPr>
      <w:keepNext/>
      <w:suppressAutoHyphens w:val="0"/>
      <w:overflowPunct w:val="0"/>
      <w:autoSpaceDE w:val="0"/>
      <w:autoSpaceDN w:val="0"/>
      <w:adjustRightInd w:val="0"/>
      <w:spacing w:before="480" w:after="120" w:line="320" w:lineRule="exact"/>
      <w:textAlignment w:val="baseline"/>
      <w:outlineLvl w:val="0"/>
    </w:pPr>
    <w:rPr>
      <w:rFonts w:ascii="Times New Roman" w:hAnsi="Times New Roman" w:cs="Times New Roman"/>
      <w:b/>
      <w:bCs/>
      <w:kern w:val="32"/>
      <w:sz w:val="32"/>
      <w:szCs w:val="32"/>
      <w:lang w:eastAsia="it-IT"/>
    </w:rPr>
  </w:style>
  <w:style w:type="paragraph" w:customStyle="1" w:styleId="Stile3">
    <w:name w:val="Stile3"/>
    <w:basedOn w:val="Normale"/>
    <w:uiPriority w:val="99"/>
    <w:rsid w:val="002F2BAF"/>
    <w:pPr>
      <w:tabs>
        <w:tab w:val="left" w:pos="851"/>
      </w:tabs>
      <w:suppressAutoHyphens w:val="0"/>
      <w:spacing w:before="120" w:after="60" w:line="240" w:lineRule="auto"/>
    </w:pPr>
    <w:rPr>
      <w:rFonts w:ascii="Times New Roman" w:hAnsi="Times New Roman" w:cs="Times New Roman"/>
      <w:sz w:val="20"/>
      <w:szCs w:val="20"/>
      <w:lang w:val="en-GB" w:eastAsia="en-US"/>
    </w:rPr>
  </w:style>
  <w:style w:type="paragraph" w:customStyle="1" w:styleId="Stile6">
    <w:name w:val="Stile6"/>
    <w:basedOn w:val="Titolo2"/>
    <w:autoRedefine/>
    <w:uiPriority w:val="99"/>
    <w:rsid w:val="002F2BAF"/>
    <w:pPr>
      <w:keepLines/>
      <w:numPr>
        <w:ilvl w:val="1"/>
        <w:numId w:val="1"/>
      </w:numPr>
      <w:spacing w:after="240"/>
      <w:jc w:val="both"/>
    </w:pPr>
    <w:rPr>
      <w:rFonts w:ascii="Bookman Old Style" w:hAnsi="Bookman Old Style" w:cs="Bookman Old Style"/>
      <w:i w:val="0"/>
      <w:iCs w:val="0"/>
      <w:smallCaps/>
      <w:sz w:val="24"/>
      <w:szCs w:val="24"/>
    </w:rPr>
  </w:style>
  <w:style w:type="paragraph" w:customStyle="1" w:styleId="Stile10">
    <w:name w:val="Stile10"/>
    <w:basedOn w:val="Normale"/>
    <w:uiPriority w:val="99"/>
    <w:rsid w:val="002F2BAF"/>
    <w:pPr>
      <w:suppressAutoHyphens w:val="0"/>
      <w:spacing w:after="0" w:line="240" w:lineRule="auto"/>
    </w:pPr>
    <w:rPr>
      <w:rFonts w:ascii="Times New Roman" w:hAnsi="Times New Roman" w:cs="Times New Roman"/>
      <w:sz w:val="20"/>
      <w:szCs w:val="20"/>
      <w:lang w:eastAsia="it-IT"/>
    </w:rPr>
  </w:style>
  <w:style w:type="paragraph" w:customStyle="1" w:styleId="Logo">
    <w:name w:val="Logo"/>
    <w:basedOn w:val="Normale"/>
    <w:uiPriority w:val="99"/>
    <w:rsid w:val="002F2BAF"/>
    <w:pPr>
      <w:suppressAutoHyphens w:val="0"/>
      <w:spacing w:after="0" w:line="240" w:lineRule="auto"/>
    </w:pPr>
    <w:rPr>
      <w:rFonts w:ascii="Times New Roman" w:hAnsi="Times New Roman" w:cs="Times New Roman"/>
      <w:sz w:val="24"/>
      <w:szCs w:val="24"/>
      <w:lang w:eastAsia="it-IT"/>
    </w:rPr>
  </w:style>
  <w:style w:type="paragraph" w:styleId="Corpodeltesto2">
    <w:name w:val="Body Text 2"/>
    <w:basedOn w:val="Normale"/>
    <w:link w:val="Corpodeltesto2Carattere"/>
    <w:uiPriority w:val="99"/>
    <w:rsid w:val="002F2BAF"/>
    <w:pPr>
      <w:suppressAutoHyphens w:val="0"/>
      <w:spacing w:after="0" w:line="240" w:lineRule="auto"/>
      <w:ind w:right="510"/>
    </w:pPr>
    <w:rPr>
      <w:rFonts w:ascii="Times New Roman" w:hAnsi="Times New Roman" w:cs="Times New Roman"/>
      <w:sz w:val="20"/>
      <w:szCs w:val="20"/>
      <w:lang w:eastAsia="it-IT"/>
    </w:rPr>
  </w:style>
  <w:style w:type="character" w:customStyle="1" w:styleId="Corpodeltesto2Carattere">
    <w:name w:val="Corpo del testo 2 Carattere"/>
    <w:basedOn w:val="Carpredefinitoparagrafo"/>
    <w:link w:val="Corpodeltesto2"/>
    <w:uiPriority w:val="99"/>
    <w:locked/>
    <w:rsid w:val="002F2BAF"/>
    <w:rPr>
      <w:rFonts w:eastAsia="Times New Roman" w:cs="Times New Roman"/>
    </w:rPr>
  </w:style>
  <w:style w:type="paragraph" w:customStyle="1" w:styleId="art-num-tit">
    <w:name w:val="art-num-tit"/>
    <w:basedOn w:val="Normale"/>
    <w:next w:val="Normale"/>
    <w:uiPriority w:val="99"/>
    <w:rsid w:val="002F2BAF"/>
    <w:pPr>
      <w:suppressAutoHyphens w:val="0"/>
      <w:spacing w:after="0" w:line="240" w:lineRule="auto"/>
      <w:jc w:val="center"/>
    </w:pPr>
    <w:rPr>
      <w:rFonts w:ascii="Times New Roman" w:hAnsi="Times New Roman" w:cs="Times New Roman"/>
      <w:b/>
      <w:bCs/>
      <w:sz w:val="24"/>
      <w:szCs w:val="24"/>
      <w:lang w:eastAsia="it-IT"/>
    </w:rPr>
  </w:style>
  <w:style w:type="paragraph" w:customStyle="1" w:styleId="art-comma">
    <w:name w:val="art-comma"/>
    <w:basedOn w:val="Normale"/>
    <w:uiPriority w:val="99"/>
    <w:rsid w:val="002F2BAF"/>
    <w:pPr>
      <w:suppressAutoHyphens w:val="0"/>
      <w:spacing w:after="0" w:line="240" w:lineRule="auto"/>
      <w:ind w:left="709" w:hanging="709"/>
      <w:jc w:val="both"/>
    </w:pPr>
    <w:rPr>
      <w:rFonts w:ascii="Times New Roman" w:hAnsi="Times New Roman" w:cs="Times New Roman"/>
      <w:sz w:val="24"/>
      <w:szCs w:val="24"/>
      <w:lang w:eastAsia="it-IT"/>
    </w:rPr>
  </w:style>
  <w:style w:type="paragraph" w:customStyle="1" w:styleId="art-comma-a-capo">
    <w:name w:val="art-comma-a-capo"/>
    <w:basedOn w:val="art-comma"/>
    <w:uiPriority w:val="99"/>
    <w:rsid w:val="002F2BAF"/>
    <w:pPr>
      <w:ind w:firstLine="0"/>
    </w:pPr>
  </w:style>
  <w:style w:type="paragraph" w:customStyle="1" w:styleId="testo1">
    <w:name w:val="testo1"/>
    <w:basedOn w:val="Normale"/>
    <w:uiPriority w:val="99"/>
    <w:rsid w:val="002F2BAF"/>
    <w:pPr>
      <w:suppressAutoHyphens w:val="0"/>
      <w:spacing w:after="240" w:line="240" w:lineRule="auto"/>
      <w:ind w:left="284"/>
      <w:jc w:val="both"/>
    </w:pPr>
    <w:rPr>
      <w:rFonts w:ascii="Times New Roman" w:hAnsi="Times New Roman" w:cs="Times New Roman"/>
      <w:lang w:eastAsia="it-IT"/>
    </w:rPr>
  </w:style>
  <w:style w:type="paragraph" w:customStyle="1" w:styleId="titolo">
    <w:name w:val="titolo"/>
    <w:basedOn w:val="Default"/>
    <w:next w:val="Default"/>
    <w:uiPriority w:val="99"/>
    <w:rsid w:val="002F2BAF"/>
    <w:pPr>
      <w:spacing w:after="1200"/>
    </w:pPr>
    <w:rPr>
      <w:color w:val="auto"/>
    </w:rPr>
  </w:style>
  <w:style w:type="paragraph" w:customStyle="1" w:styleId="Default">
    <w:name w:val="Default"/>
    <w:link w:val="DefaultCarattere"/>
    <w:uiPriority w:val="99"/>
    <w:rsid w:val="002F2BAF"/>
    <w:pPr>
      <w:widowControl w:val="0"/>
    </w:pPr>
    <w:rPr>
      <w:color w:val="000000"/>
    </w:rPr>
  </w:style>
  <w:style w:type="paragraph" w:styleId="Sommario3">
    <w:name w:val="toc 3"/>
    <w:basedOn w:val="Default"/>
    <w:next w:val="Default"/>
    <w:autoRedefine/>
    <w:uiPriority w:val="99"/>
    <w:semiHidden/>
    <w:rsid w:val="002F2BAF"/>
    <w:pPr>
      <w:widowControl/>
      <w:ind w:left="400"/>
    </w:pPr>
    <w:rPr>
      <w:i/>
      <w:iCs/>
      <w:color w:val="auto"/>
      <w:sz w:val="20"/>
    </w:rPr>
  </w:style>
  <w:style w:type="paragraph" w:customStyle="1" w:styleId="testo4">
    <w:name w:val="testo4"/>
    <w:basedOn w:val="Default"/>
    <w:next w:val="Default"/>
    <w:uiPriority w:val="99"/>
    <w:rsid w:val="002F2BAF"/>
    <w:pPr>
      <w:spacing w:after="120"/>
    </w:pPr>
    <w:rPr>
      <w:color w:val="auto"/>
    </w:rPr>
  </w:style>
  <w:style w:type="paragraph" w:customStyle="1" w:styleId="testo3">
    <w:name w:val="testo3"/>
    <w:basedOn w:val="Default"/>
    <w:next w:val="Default"/>
    <w:uiPriority w:val="99"/>
    <w:rsid w:val="002F2BAF"/>
    <w:pPr>
      <w:spacing w:after="120"/>
    </w:pPr>
    <w:rPr>
      <w:color w:val="auto"/>
    </w:rPr>
  </w:style>
  <w:style w:type="paragraph" w:customStyle="1" w:styleId="clunk">
    <w:name w:val="clunk"/>
    <w:basedOn w:val="Default"/>
    <w:next w:val="Default"/>
    <w:uiPriority w:val="99"/>
    <w:rsid w:val="002F2BAF"/>
    <w:pPr>
      <w:spacing w:after="120"/>
    </w:pPr>
    <w:rPr>
      <w:color w:val="auto"/>
    </w:rPr>
  </w:style>
  <w:style w:type="paragraph" w:customStyle="1" w:styleId="firstclunk">
    <w:name w:val="firstclunk"/>
    <w:basedOn w:val="Default"/>
    <w:next w:val="Default"/>
    <w:uiPriority w:val="99"/>
    <w:rsid w:val="002F2BAF"/>
    <w:pPr>
      <w:spacing w:before="120" w:after="120"/>
    </w:pPr>
    <w:rPr>
      <w:color w:val="auto"/>
    </w:rPr>
  </w:style>
  <w:style w:type="paragraph" w:customStyle="1" w:styleId="Rientrocorpodeltesto31">
    <w:name w:val="Rientro corpo del testo 31"/>
    <w:basedOn w:val="Default"/>
    <w:next w:val="Default"/>
    <w:uiPriority w:val="99"/>
    <w:rsid w:val="002F2BAF"/>
    <w:rPr>
      <w:color w:val="auto"/>
    </w:rPr>
  </w:style>
  <w:style w:type="paragraph" w:customStyle="1" w:styleId="Rientrocorpodeltesto21">
    <w:name w:val="Rientro corpo del testo 21"/>
    <w:basedOn w:val="Default"/>
    <w:next w:val="Default"/>
    <w:uiPriority w:val="99"/>
    <w:rsid w:val="002F2BAF"/>
    <w:rPr>
      <w:color w:val="auto"/>
    </w:rPr>
  </w:style>
  <w:style w:type="paragraph" w:styleId="Testodelblocco">
    <w:name w:val="Block Text"/>
    <w:basedOn w:val="Normale"/>
    <w:uiPriority w:val="99"/>
    <w:rsid w:val="002F2BAF"/>
    <w:pPr>
      <w:suppressAutoHyphens w:val="0"/>
      <w:spacing w:after="0" w:line="240" w:lineRule="auto"/>
      <w:ind w:left="284" w:right="-1"/>
      <w:jc w:val="both"/>
    </w:pPr>
    <w:rPr>
      <w:rFonts w:ascii="Times New Roman" w:hAnsi="Times New Roman" w:cs="Times New Roman"/>
      <w:sz w:val="24"/>
      <w:szCs w:val="24"/>
      <w:lang w:eastAsia="it-IT"/>
    </w:rPr>
  </w:style>
  <w:style w:type="character" w:styleId="Numeropagina">
    <w:name w:val="page number"/>
    <w:basedOn w:val="Carpredefinitoparagrafo"/>
    <w:uiPriority w:val="99"/>
    <w:rsid w:val="002F2BAF"/>
    <w:rPr>
      <w:rFonts w:cs="Times New Roman"/>
    </w:rPr>
  </w:style>
  <w:style w:type="paragraph" w:styleId="Rientrocorpodeltesto">
    <w:name w:val="Body Text Indent"/>
    <w:basedOn w:val="Normale"/>
    <w:link w:val="RientrocorpodeltestoCarattere"/>
    <w:uiPriority w:val="99"/>
    <w:rsid w:val="002F2BAF"/>
    <w:pPr>
      <w:suppressAutoHyphens w:val="0"/>
      <w:spacing w:after="0" w:line="240" w:lineRule="auto"/>
      <w:ind w:left="360"/>
    </w:pPr>
    <w:rPr>
      <w:rFonts w:ascii="Arial" w:hAnsi="Arial" w:cs="Times New Roman"/>
      <w:sz w:val="24"/>
      <w:szCs w:val="24"/>
      <w:lang w:eastAsia="it-IT"/>
    </w:rPr>
  </w:style>
  <w:style w:type="character" w:customStyle="1" w:styleId="RientrocorpodeltestoCarattere">
    <w:name w:val="Rientro corpo del testo Carattere"/>
    <w:basedOn w:val="Carpredefinitoparagrafo"/>
    <w:link w:val="Rientrocorpodeltesto"/>
    <w:uiPriority w:val="99"/>
    <w:locked/>
    <w:rsid w:val="002F2BAF"/>
    <w:rPr>
      <w:rFonts w:ascii="Arial" w:hAnsi="Arial" w:cs="Times New Roman"/>
      <w:sz w:val="24"/>
    </w:rPr>
  </w:style>
  <w:style w:type="paragraph" w:styleId="Rientrocorpodeltesto2">
    <w:name w:val="Body Text Indent 2"/>
    <w:basedOn w:val="Normale"/>
    <w:link w:val="Rientrocorpodeltesto2Carattere"/>
    <w:uiPriority w:val="99"/>
    <w:rsid w:val="002F2BAF"/>
    <w:pPr>
      <w:suppressAutoHyphens w:val="0"/>
      <w:spacing w:after="0" w:line="240" w:lineRule="auto"/>
      <w:ind w:left="708"/>
    </w:pPr>
    <w:rPr>
      <w:rFonts w:ascii="Arial" w:hAnsi="Arial" w:cs="Times New Roman"/>
      <w:sz w:val="24"/>
      <w:szCs w:val="24"/>
      <w:lang w:eastAsia="it-IT"/>
    </w:rPr>
  </w:style>
  <w:style w:type="character" w:customStyle="1" w:styleId="Rientrocorpodeltesto2Carattere">
    <w:name w:val="Rientro corpo del testo 2 Carattere"/>
    <w:basedOn w:val="Carpredefinitoparagrafo"/>
    <w:link w:val="Rientrocorpodeltesto2"/>
    <w:uiPriority w:val="99"/>
    <w:locked/>
    <w:rsid w:val="002F2BAF"/>
    <w:rPr>
      <w:rFonts w:ascii="Arial" w:hAnsi="Arial" w:cs="Times New Roman"/>
      <w:sz w:val="24"/>
    </w:rPr>
  </w:style>
  <w:style w:type="paragraph" w:styleId="Rientrocorpodeltesto3">
    <w:name w:val="Body Text Indent 3"/>
    <w:basedOn w:val="Normale"/>
    <w:link w:val="Rientrocorpodeltesto3Carattere"/>
    <w:uiPriority w:val="99"/>
    <w:rsid w:val="002F2BAF"/>
    <w:pPr>
      <w:suppressAutoHyphens w:val="0"/>
      <w:spacing w:after="0" w:line="240" w:lineRule="auto"/>
      <w:ind w:left="360"/>
      <w:jc w:val="both"/>
    </w:pPr>
    <w:rPr>
      <w:rFonts w:ascii="Times New Roman" w:hAnsi="Times New Roman" w:cs="Times New Roman"/>
      <w:sz w:val="24"/>
      <w:szCs w:val="24"/>
      <w:lang w:eastAsia="it-IT"/>
    </w:rPr>
  </w:style>
  <w:style w:type="character" w:customStyle="1" w:styleId="Rientrocorpodeltesto3Carattere">
    <w:name w:val="Rientro corpo del testo 3 Carattere"/>
    <w:basedOn w:val="Carpredefinitoparagrafo"/>
    <w:link w:val="Rientrocorpodeltesto3"/>
    <w:uiPriority w:val="99"/>
    <w:locked/>
    <w:rsid w:val="002F2BAF"/>
    <w:rPr>
      <w:rFonts w:eastAsia="Times New Roman" w:cs="Times New Roman"/>
      <w:sz w:val="24"/>
    </w:rPr>
  </w:style>
  <w:style w:type="paragraph" w:styleId="Didascalia">
    <w:name w:val="caption"/>
    <w:basedOn w:val="Normale"/>
    <w:next w:val="Normale"/>
    <w:uiPriority w:val="99"/>
    <w:qFormat/>
    <w:rsid w:val="002F2BAF"/>
    <w:pPr>
      <w:suppressAutoHyphens w:val="0"/>
      <w:spacing w:before="120" w:after="120" w:line="240" w:lineRule="auto"/>
    </w:pPr>
    <w:rPr>
      <w:rFonts w:ascii="Arial" w:hAnsi="Arial" w:cs="Arial"/>
      <w:b/>
      <w:bCs/>
      <w:sz w:val="20"/>
      <w:szCs w:val="20"/>
      <w:lang w:eastAsia="it-IT"/>
    </w:rPr>
  </w:style>
  <w:style w:type="paragraph" w:customStyle="1" w:styleId="usoboll1">
    <w:name w:val="usoboll1"/>
    <w:basedOn w:val="Normale"/>
    <w:uiPriority w:val="99"/>
    <w:rsid w:val="002F2BAF"/>
    <w:pPr>
      <w:widowControl w:val="0"/>
      <w:suppressAutoHyphens w:val="0"/>
      <w:spacing w:after="0" w:line="482" w:lineRule="exact"/>
      <w:jc w:val="both"/>
    </w:pPr>
    <w:rPr>
      <w:rFonts w:ascii="Book Antiqua" w:hAnsi="Book Antiqua" w:cs="Book Antiqua"/>
      <w:sz w:val="24"/>
      <w:szCs w:val="24"/>
      <w:lang w:eastAsia="it-IT"/>
    </w:rPr>
  </w:style>
  <w:style w:type="character" w:customStyle="1" w:styleId="BalloonTextChar1">
    <w:name w:val="Balloon Text Char1"/>
    <w:uiPriority w:val="99"/>
    <w:semiHidden/>
    <w:locked/>
    <w:rsid w:val="002F2BAF"/>
    <w:rPr>
      <w:rFonts w:ascii="Times New Roman" w:hAnsi="Times New Roman"/>
      <w:sz w:val="2"/>
    </w:rPr>
  </w:style>
  <w:style w:type="character" w:customStyle="1" w:styleId="CommentTextChar">
    <w:name w:val="Comment Text Char"/>
    <w:uiPriority w:val="99"/>
    <w:semiHidden/>
    <w:locked/>
    <w:rsid w:val="002F2BAF"/>
  </w:style>
  <w:style w:type="paragraph" w:styleId="Testocommento">
    <w:name w:val="annotation text"/>
    <w:basedOn w:val="Normale"/>
    <w:link w:val="TestocommentoCarattere"/>
    <w:uiPriority w:val="99"/>
    <w:semiHidden/>
    <w:rsid w:val="002F2BAF"/>
    <w:pPr>
      <w:suppressAutoHyphens w:val="0"/>
      <w:spacing w:after="0" w:line="240" w:lineRule="auto"/>
    </w:pPr>
    <w:rPr>
      <w:rFonts w:ascii="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locked/>
    <w:rsid w:val="002F2BAF"/>
    <w:rPr>
      <w:rFonts w:ascii="Times New Roman" w:hAnsi="Times New Roman" w:cs="Times New Roman"/>
      <w:sz w:val="20"/>
    </w:rPr>
  </w:style>
  <w:style w:type="character" w:customStyle="1" w:styleId="TestocommentoCarattere1">
    <w:name w:val="Testo commento Carattere1"/>
    <w:uiPriority w:val="99"/>
    <w:semiHidden/>
    <w:rsid w:val="002F2BAF"/>
    <w:rPr>
      <w:rFonts w:ascii="Calibri" w:hAnsi="Calibri"/>
      <w:lang w:eastAsia="ar-SA" w:bidi="ar-SA"/>
    </w:rPr>
  </w:style>
  <w:style w:type="character" w:customStyle="1" w:styleId="CommentSubjectChar">
    <w:name w:val="Comment Subject Char"/>
    <w:uiPriority w:val="99"/>
    <w:semiHidden/>
    <w:locked/>
    <w:rsid w:val="002F2BAF"/>
    <w:rPr>
      <w:b/>
    </w:rPr>
  </w:style>
  <w:style w:type="paragraph" w:styleId="Soggettocommento">
    <w:name w:val="annotation subject"/>
    <w:basedOn w:val="Testocommento"/>
    <w:next w:val="Testocommento"/>
    <w:link w:val="SoggettocommentoCarattere"/>
    <w:uiPriority w:val="99"/>
    <w:semiHidden/>
    <w:rsid w:val="002F2BAF"/>
    <w:rPr>
      <w:b/>
    </w:rPr>
  </w:style>
  <w:style w:type="character" w:customStyle="1" w:styleId="SoggettocommentoCarattere">
    <w:name w:val="Soggetto commento Carattere"/>
    <w:basedOn w:val="TestocommentoCarattere"/>
    <w:link w:val="Soggettocommento"/>
    <w:uiPriority w:val="99"/>
    <w:semiHidden/>
    <w:locked/>
    <w:rsid w:val="002F2BAF"/>
    <w:rPr>
      <w:rFonts w:ascii="Times New Roman" w:hAnsi="Times New Roman" w:cs="Times New Roman"/>
      <w:b/>
      <w:sz w:val="20"/>
      <w:lang w:val="it-IT" w:eastAsia="it-IT"/>
    </w:rPr>
  </w:style>
  <w:style w:type="character" w:customStyle="1" w:styleId="SoggettocommentoCarattere1">
    <w:name w:val="Soggetto commento Carattere1"/>
    <w:uiPriority w:val="99"/>
    <w:semiHidden/>
    <w:rsid w:val="002F2BAF"/>
    <w:rPr>
      <w:rFonts w:ascii="Calibri" w:hAnsi="Calibri"/>
      <w:b/>
      <w:lang w:eastAsia="ar-SA" w:bidi="ar-SA"/>
    </w:rPr>
  </w:style>
  <w:style w:type="paragraph" w:customStyle="1" w:styleId="t1">
    <w:name w:val="t1"/>
    <w:basedOn w:val="Normale"/>
    <w:uiPriority w:val="99"/>
    <w:rsid w:val="002F2BAF"/>
    <w:pPr>
      <w:widowControl w:val="0"/>
      <w:suppressAutoHyphens w:val="0"/>
      <w:autoSpaceDE w:val="0"/>
      <w:autoSpaceDN w:val="0"/>
      <w:adjustRightInd w:val="0"/>
      <w:spacing w:after="0" w:line="266" w:lineRule="atLeast"/>
    </w:pPr>
    <w:rPr>
      <w:rFonts w:ascii="Times New Roman" w:hAnsi="Times New Roman" w:cs="Times New Roman"/>
      <w:sz w:val="20"/>
      <w:szCs w:val="20"/>
      <w:lang w:val="en-US" w:eastAsia="it-IT"/>
    </w:rPr>
  </w:style>
  <w:style w:type="paragraph" w:customStyle="1" w:styleId="t2">
    <w:name w:val="t2"/>
    <w:basedOn w:val="Normale"/>
    <w:uiPriority w:val="99"/>
    <w:rsid w:val="002F2BAF"/>
    <w:pPr>
      <w:widowControl w:val="0"/>
      <w:suppressAutoHyphens w:val="0"/>
      <w:autoSpaceDE w:val="0"/>
      <w:autoSpaceDN w:val="0"/>
      <w:adjustRightInd w:val="0"/>
      <w:spacing w:after="0" w:line="240" w:lineRule="atLeast"/>
    </w:pPr>
    <w:rPr>
      <w:rFonts w:ascii="Times New Roman" w:hAnsi="Times New Roman" w:cs="Times New Roman"/>
      <w:sz w:val="20"/>
      <w:szCs w:val="20"/>
      <w:lang w:val="en-US" w:eastAsia="it-IT"/>
    </w:rPr>
  </w:style>
  <w:style w:type="paragraph" w:customStyle="1" w:styleId="c5">
    <w:name w:val="c5"/>
    <w:basedOn w:val="Normale"/>
    <w:uiPriority w:val="99"/>
    <w:rsid w:val="002F2BAF"/>
    <w:pPr>
      <w:widowControl w:val="0"/>
      <w:suppressAutoHyphens w:val="0"/>
      <w:autoSpaceDE w:val="0"/>
      <w:autoSpaceDN w:val="0"/>
      <w:adjustRightInd w:val="0"/>
      <w:spacing w:after="0" w:line="240" w:lineRule="atLeast"/>
      <w:jc w:val="center"/>
    </w:pPr>
    <w:rPr>
      <w:rFonts w:ascii="Times New Roman" w:hAnsi="Times New Roman" w:cs="Times New Roman"/>
      <w:sz w:val="20"/>
      <w:szCs w:val="20"/>
      <w:lang w:val="en-US" w:eastAsia="it-IT"/>
    </w:rPr>
  </w:style>
  <w:style w:type="paragraph" w:customStyle="1" w:styleId="p8">
    <w:name w:val="p8"/>
    <w:basedOn w:val="Normale"/>
    <w:uiPriority w:val="99"/>
    <w:rsid w:val="002F2BAF"/>
    <w:pPr>
      <w:widowControl w:val="0"/>
      <w:tabs>
        <w:tab w:val="left" w:pos="1275"/>
        <w:tab w:val="left" w:pos="2284"/>
      </w:tabs>
      <w:suppressAutoHyphens w:val="0"/>
      <w:autoSpaceDE w:val="0"/>
      <w:autoSpaceDN w:val="0"/>
      <w:adjustRightInd w:val="0"/>
      <w:spacing w:after="0" w:line="240" w:lineRule="atLeast"/>
      <w:ind w:left="2284" w:hanging="1009"/>
    </w:pPr>
    <w:rPr>
      <w:rFonts w:ascii="Times New Roman" w:hAnsi="Times New Roman" w:cs="Times New Roman"/>
      <w:sz w:val="20"/>
      <w:szCs w:val="20"/>
      <w:lang w:val="en-US" w:eastAsia="it-IT"/>
    </w:rPr>
  </w:style>
  <w:style w:type="paragraph" w:customStyle="1" w:styleId="p9">
    <w:name w:val="p9"/>
    <w:basedOn w:val="Normale"/>
    <w:uiPriority w:val="99"/>
    <w:rsid w:val="002F2BAF"/>
    <w:pPr>
      <w:widowControl w:val="0"/>
      <w:tabs>
        <w:tab w:val="left" w:pos="1275"/>
      </w:tabs>
      <w:suppressAutoHyphens w:val="0"/>
      <w:autoSpaceDE w:val="0"/>
      <w:autoSpaceDN w:val="0"/>
      <w:adjustRightInd w:val="0"/>
      <w:spacing w:after="0" w:line="266" w:lineRule="atLeast"/>
      <w:ind w:left="419"/>
    </w:pPr>
    <w:rPr>
      <w:rFonts w:ascii="Times New Roman" w:hAnsi="Times New Roman" w:cs="Times New Roman"/>
      <w:sz w:val="20"/>
      <w:szCs w:val="20"/>
      <w:lang w:val="en-US" w:eastAsia="it-IT"/>
    </w:rPr>
  </w:style>
  <w:style w:type="paragraph" w:customStyle="1" w:styleId="p11">
    <w:name w:val="p11"/>
    <w:basedOn w:val="Normale"/>
    <w:uiPriority w:val="99"/>
    <w:rsid w:val="002F2BAF"/>
    <w:pPr>
      <w:widowControl w:val="0"/>
      <w:tabs>
        <w:tab w:val="left" w:pos="1955"/>
        <w:tab w:val="left" w:pos="2284"/>
      </w:tabs>
      <w:suppressAutoHyphens w:val="0"/>
      <w:autoSpaceDE w:val="0"/>
      <w:autoSpaceDN w:val="0"/>
      <w:adjustRightInd w:val="0"/>
      <w:spacing w:after="0" w:line="266" w:lineRule="atLeast"/>
      <w:ind w:left="2284" w:hanging="329"/>
    </w:pPr>
    <w:rPr>
      <w:rFonts w:ascii="Times New Roman" w:hAnsi="Times New Roman" w:cs="Times New Roman"/>
      <w:sz w:val="20"/>
      <w:szCs w:val="20"/>
      <w:lang w:val="en-US" w:eastAsia="it-IT"/>
    </w:rPr>
  </w:style>
  <w:style w:type="paragraph" w:customStyle="1" w:styleId="p13">
    <w:name w:val="p13"/>
    <w:basedOn w:val="Normale"/>
    <w:uiPriority w:val="99"/>
    <w:rsid w:val="002F2BAF"/>
    <w:pPr>
      <w:widowControl w:val="0"/>
      <w:tabs>
        <w:tab w:val="left" w:pos="2284"/>
      </w:tabs>
      <w:suppressAutoHyphens w:val="0"/>
      <w:autoSpaceDE w:val="0"/>
      <w:autoSpaceDN w:val="0"/>
      <w:adjustRightInd w:val="0"/>
      <w:spacing w:after="0" w:line="266" w:lineRule="atLeast"/>
      <w:ind w:left="1428"/>
    </w:pPr>
    <w:rPr>
      <w:rFonts w:ascii="Times New Roman" w:hAnsi="Times New Roman" w:cs="Times New Roman"/>
      <w:sz w:val="20"/>
      <w:szCs w:val="20"/>
      <w:lang w:val="en-US" w:eastAsia="it-IT"/>
    </w:rPr>
  </w:style>
  <w:style w:type="paragraph" w:customStyle="1" w:styleId="p14">
    <w:name w:val="p14"/>
    <w:basedOn w:val="Normale"/>
    <w:uiPriority w:val="99"/>
    <w:rsid w:val="002F2BAF"/>
    <w:pPr>
      <w:widowControl w:val="0"/>
      <w:tabs>
        <w:tab w:val="left" w:pos="1955"/>
      </w:tabs>
      <w:suppressAutoHyphens w:val="0"/>
      <w:autoSpaceDE w:val="0"/>
      <w:autoSpaceDN w:val="0"/>
      <w:adjustRightInd w:val="0"/>
      <w:spacing w:after="0" w:line="266" w:lineRule="atLeast"/>
      <w:ind w:firstLine="1955"/>
    </w:pPr>
    <w:rPr>
      <w:rFonts w:ascii="Times New Roman" w:hAnsi="Times New Roman" w:cs="Times New Roman"/>
      <w:sz w:val="20"/>
      <w:szCs w:val="20"/>
      <w:lang w:val="en-US" w:eastAsia="it-IT"/>
    </w:rPr>
  </w:style>
  <w:style w:type="paragraph" w:customStyle="1" w:styleId="t15">
    <w:name w:val="t15"/>
    <w:basedOn w:val="Normale"/>
    <w:uiPriority w:val="99"/>
    <w:rsid w:val="002F2BAF"/>
    <w:pPr>
      <w:widowControl w:val="0"/>
      <w:suppressAutoHyphens w:val="0"/>
      <w:autoSpaceDE w:val="0"/>
      <w:autoSpaceDN w:val="0"/>
      <w:adjustRightInd w:val="0"/>
      <w:spacing w:after="0" w:line="240" w:lineRule="atLeast"/>
    </w:pPr>
    <w:rPr>
      <w:rFonts w:ascii="Times New Roman" w:hAnsi="Times New Roman" w:cs="Times New Roman"/>
      <w:sz w:val="20"/>
      <w:szCs w:val="20"/>
      <w:lang w:val="en-US" w:eastAsia="it-IT"/>
    </w:rPr>
  </w:style>
  <w:style w:type="paragraph" w:customStyle="1" w:styleId="p17">
    <w:name w:val="p17"/>
    <w:basedOn w:val="Normale"/>
    <w:uiPriority w:val="99"/>
    <w:rsid w:val="002F2BAF"/>
    <w:pPr>
      <w:widowControl w:val="0"/>
      <w:tabs>
        <w:tab w:val="left" w:pos="748"/>
        <w:tab w:val="left" w:pos="1094"/>
      </w:tabs>
      <w:suppressAutoHyphens w:val="0"/>
      <w:autoSpaceDE w:val="0"/>
      <w:autoSpaceDN w:val="0"/>
      <w:adjustRightInd w:val="0"/>
      <w:spacing w:after="0" w:line="266" w:lineRule="atLeast"/>
      <w:ind w:left="1094" w:hanging="346"/>
      <w:jc w:val="both"/>
    </w:pPr>
    <w:rPr>
      <w:rFonts w:ascii="Times New Roman" w:hAnsi="Times New Roman" w:cs="Times New Roman"/>
      <w:sz w:val="20"/>
      <w:szCs w:val="20"/>
      <w:lang w:val="en-US" w:eastAsia="it-IT"/>
    </w:rPr>
  </w:style>
  <w:style w:type="paragraph" w:customStyle="1" w:styleId="p18">
    <w:name w:val="p18"/>
    <w:basedOn w:val="Normale"/>
    <w:uiPriority w:val="99"/>
    <w:rsid w:val="002F2BAF"/>
    <w:pPr>
      <w:widowControl w:val="0"/>
      <w:tabs>
        <w:tab w:val="left" w:pos="731"/>
        <w:tab w:val="left" w:pos="1088"/>
      </w:tabs>
      <w:suppressAutoHyphens w:val="0"/>
      <w:autoSpaceDE w:val="0"/>
      <w:autoSpaceDN w:val="0"/>
      <w:adjustRightInd w:val="0"/>
      <w:spacing w:after="0" w:line="272" w:lineRule="atLeast"/>
      <w:ind w:left="1088" w:hanging="357"/>
      <w:jc w:val="both"/>
    </w:pPr>
    <w:rPr>
      <w:rFonts w:ascii="Times New Roman" w:hAnsi="Times New Roman" w:cs="Times New Roman"/>
      <w:sz w:val="20"/>
      <w:szCs w:val="20"/>
      <w:lang w:val="en-US" w:eastAsia="it-IT"/>
    </w:rPr>
  </w:style>
  <w:style w:type="paragraph" w:customStyle="1" w:styleId="p19">
    <w:name w:val="p19"/>
    <w:basedOn w:val="Normale"/>
    <w:uiPriority w:val="99"/>
    <w:rsid w:val="002F2BAF"/>
    <w:pPr>
      <w:widowControl w:val="0"/>
      <w:tabs>
        <w:tab w:val="left" w:pos="731"/>
      </w:tabs>
      <w:suppressAutoHyphens w:val="0"/>
      <w:autoSpaceDE w:val="0"/>
      <w:autoSpaceDN w:val="0"/>
      <w:adjustRightInd w:val="0"/>
      <w:spacing w:after="0" w:line="240" w:lineRule="atLeast"/>
      <w:ind w:left="125"/>
      <w:jc w:val="both"/>
    </w:pPr>
    <w:rPr>
      <w:rFonts w:ascii="Times New Roman" w:hAnsi="Times New Roman" w:cs="Times New Roman"/>
      <w:sz w:val="20"/>
      <w:szCs w:val="20"/>
      <w:lang w:val="en-US" w:eastAsia="it-IT"/>
    </w:rPr>
  </w:style>
  <w:style w:type="paragraph" w:customStyle="1" w:styleId="p20">
    <w:name w:val="p20"/>
    <w:basedOn w:val="Normale"/>
    <w:uiPriority w:val="99"/>
    <w:rsid w:val="002F2BAF"/>
    <w:pPr>
      <w:widowControl w:val="0"/>
      <w:tabs>
        <w:tab w:val="left" w:pos="204"/>
      </w:tabs>
      <w:suppressAutoHyphens w:val="0"/>
      <w:autoSpaceDE w:val="0"/>
      <w:autoSpaceDN w:val="0"/>
      <w:adjustRightInd w:val="0"/>
      <w:spacing w:after="0" w:line="272" w:lineRule="atLeast"/>
      <w:jc w:val="both"/>
    </w:pPr>
    <w:rPr>
      <w:rFonts w:ascii="Times New Roman" w:hAnsi="Times New Roman" w:cs="Times New Roman"/>
      <w:sz w:val="20"/>
      <w:szCs w:val="20"/>
      <w:lang w:val="en-US" w:eastAsia="it-IT"/>
    </w:rPr>
  </w:style>
  <w:style w:type="paragraph" w:customStyle="1" w:styleId="p21">
    <w:name w:val="p21"/>
    <w:basedOn w:val="Normale"/>
    <w:uiPriority w:val="99"/>
    <w:rsid w:val="002F2BAF"/>
    <w:pPr>
      <w:widowControl w:val="0"/>
      <w:tabs>
        <w:tab w:val="left" w:pos="4745"/>
      </w:tabs>
      <w:suppressAutoHyphens w:val="0"/>
      <w:autoSpaceDE w:val="0"/>
      <w:autoSpaceDN w:val="0"/>
      <w:adjustRightInd w:val="0"/>
      <w:spacing w:after="0" w:line="240" w:lineRule="atLeast"/>
      <w:ind w:left="3889"/>
      <w:jc w:val="both"/>
    </w:pPr>
    <w:rPr>
      <w:rFonts w:ascii="Times New Roman" w:hAnsi="Times New Roman" w:cs="Times New Roman"/>
      <w:sz w:val="20"/>
      <w:szCs w:val="20"/>
      <w:lang w:val="en-US" w:eastAsia="it-IT"/>
    </w:rPr>
  </w:style>
  <w:style w:type="paragraph" w:customStyle="1" w:styleId="testointerno">
    <w:name w:val="testointerno"/>
    <w:basedOn w:val="Normale"/>
    <w:uiPriority w:val="99"/>
    <w:rsid w:val="002F2BAF"/>
    <w:pPr>
      <w:suppressAutoHyphens w:val="0"/>
      <w:spacing w:before="100" w:after="100" w:line="320" w:lineRule="atLeast"/>
    </w:pPr>
    <w:rPr>
      <w:rFonts w:ascii="Verdana" w:hAnsi="Verdana" w:cs="Verdana"/>
      <w:color w:val="808080"/>
      <w:sz w:val="24"/>
      <w:szCs w:val="24"/>
      <w:lang w:eastAsia="it-IT"/>
    </w:rPr>
  </w:style>
  <w:style w:type="paragraph" w:customStyle="1" w:styleId="tit1">
    <w:name w:val="tit 1"/>
    <w:basedOn w:val="Titolo1"/>
    <w:autoRedefine/>
    <w:uiPriority w:val="99"/>
    <w:rsid w:val="002F2BAF"/>
    <w:pPr>
      <w:keepLines w:val="0"/>
      <w:suppressAutoHyphens w:val="0"/>
      <w:overflowPunct w:val="0"/>
      <w:autoSpaceDE w:val="0"/>
      <w:autoSpaceDN w:val="0"/>
      <w:adjustRightInd w:val="0"/>
      <w:spacing w:before="120" w:after="120" w:line="360" w:lineRule="auto"/>
      <w:ind w:left="567" w:hanging="357"/>
      <w:jc w:val="center"/>
      <w:textAlignment w:val="baseline"/>
    </w:pPr>
    <w:rPr>
      <w:rFonts w:ascii="Verdana" w:hAnsi="Verdana" w:cs="Verdana"/>
      <w:color w:val="auto"/>
      <w:kern w:val="32"/>
      <w:sz w:val="20"/>
      <w:szCs w:val="20"/>
      <w:lang w:eastAsia="it-IT"/>
    </w:rPr>
  </w:style>
  <w:style w:type="paragraph" w:styleId="Corpodeltesto3">
    <w:name w:val="Body Text 3"/>
    <w:basedOn w:val="Normale"/>
    <w:link w:val="Corpodeltesto3Carattere"/>
    <w:uiPriority w:val="99"/>
    <w:rsid w:val="002F2BAF"/>
    <w:pPr>
      <w:suppressAutoHyphens w:val="0"/>
      <w:spacing w:after="0" w:line="240" w:lineRule="auto"/>
      <w:jc w:val="both"/>
    </w:pPr>
    <w:rPr>
      <w:rFonts w:ascii="Arial" w:hAnsi="Arial" w:cs="Times New Roman"/>
      <w:color w:val="00FF00"/>
      <w:sz w:val="24"/>
      <w:szCs w:val="24"/>
      <w:lang w:eastAsia="it-IT"/>
    </w:rPr>
  </w:style>
  <w:style w:type="character" w:customStyle="1" w:styleId="Corpodeltesto3Carattere">
    <w:name w:val="Corpo del testo 3 Carattere"/>
    <w:basedOn w:val="Carpredefinitoparagrafo"/>
    <w:link w:val="Corpodeltesto3"/>
    <w:uiPriority w:val="99"/>
    <w:locked/>
    <w:rsid w:val="002F2BAF"/>
    <w:rPr>
      <w:rFonts w:ascii="Arial" w:hAnsi="Arial" w:cs="Times New Roman"/>
      <w:color w:val="00FF00"/>
      <w:sz w:val="24"/>
    </w:rPr>
  </w:style>
  <w:style w:type="paragraph" w:customStyle="1" w:styleId="Rub1">
    <w:name w:val="Rub1"/>
    <w:basedOn w:val="Normale"/>
    <w:uiPriority w:val="99"/>
    <w:rsid w:val="002F2BAF"/>
    <w:pPr>
      <w:tabs>
        <w:tab w:val="left" w:pos="1276"/>
      </w:tabs>
      <w:suppressAutoHyphens w:val="0"/>
      <w:spacing w:after="0" w:line="240" w:lineRule="auto"/>
      <w:jc w:val="both"/>
    </w:pPr>
    <w:rPr>
      <w:rFonts w:ascii="Times New Roman" w:hAnsi="Times New Roman" w:cs="Times New Roman"/>
      <w:b/>
      <w:bCs/>
      <w:smallCaps/>
      <w:sz w:val="20"/>
      <w:szCs w:val="20"/>
      <w:lang w:eastAsia="it-IT"/>
    </w:rPr>
  </w:style>
  <w:style w:type="paragraph" w:customStyle="1" w:styleId="Rub4">
    <w:name w:val="Rub4"/>
    <w:basedOn w:val="Normale"/>
    <w:next w:val="Normale"/>
    <w:uiPriority w:val="99"/>
    <w:rsid w:val="002F2BAF"/>
    <w:pPr>
      <w:tabs>
        <w:tab w:val="left" w:pos="709"/>
      </w:tabs>
      <w:suppressAutoHyphens w:val="0"/>
      <w:spacing w:after="0" w:line="240" w:lineRule="auto"/>
      <w:jc w:val="both"/>
    </w:pPr>
    <w:rPr>
      <w:rFonts w:ascii="Times New Roman" w:hAnsi="Times New Roman" w:cs="Times New Roman"/>
      <w:i/>
      <w:iCs/>
      <w:sz w:val="20"/>
      <w:szCs w:val="20"/>
      <w:lang w:eastAsia="it-IT"/>
    </w:rPr>
  </w:style>
  <w:style w:type="paragraph" w:customStyle="1" w:styleId="Numerazioneperbuste">
    <w:name w:val="Numerazione per buste"/>
    <w:basedOn w:val="Normale"/>
    <w:uiPriority w:val="99"/>
    <w:rsid w:val="002F2BAF"/>
    <w:pPr>
      <w:numPr>
        <w:numId w:val="2"/>
      </w:numPr>
      <w:suppressAutoHyphens w:val="0"/>
      <w:spacing w:before="120" w:after="120" w:line="360" w:lineRule="auto"/>
      <w:jc w:val="both"/>
    </w:pPr>
    <w:rPr>
      <w:rFonts w:ascii="Times New Roman" w:hAnsi="Times New Roman" w:cs="Times New Roman"/>
      <w:sz w:val="24"/>
      <w:szCs w:val="24"/>
      <w:lang w:eastAsia="it-IT"/>
    </w:rPr>
  </w:style>
  <w:style w:type="paragraph" w:customStyle="1" w:styleId="tit2">
    <w:name w:val="tit 2"/>
    <w:uiPriority w:val="99"/>
    <w:rsid w:val="002F2BAF"/>
    <w:pPr>
      <w:tabs>
        <w:tab w:val="num" w:pos="720"/>
        <w:tab w:val="left" w:pos="851"/>
      </w:tabs>
      <w:spacing w:before="120" w:after="60"/>
      <w:ind w:left="-150" w:firstLine="150"/>
    </w:pPr>
    <w:rPr>
      <w:rFonts w:ascii="Arial" w:hAnsi="Arial" w:cs="Arial"/>
      <w:b/>
      <w:bCs/>
      <w:sz w:val="26"/>
      <w:szCs w:val="26"/>
      <w:lang w:val="en-GB" w:eastAsia="en-US"/>
    </w:rPr>
  </w:style>
  <w:style w:type="paragraph" w:customStyle="1" w:styleId="tit3">
    <w:name w:val="tit 3"/>
    <w:basedOn w:val="Titolo2"/>
    <w:uiPriority w:val="99"/>
    <w:rsid w:val="002F2BAF"/>
    <w:pPr>
      <w:keepLines/>
      <w:tabs>
        <w:tab w:val="left" w:pos="1418"/>
        <w:tab w:val="num" w:pos="1647"/>
      </w:tabs>
      <w:overflowPunct w:val="0"/>
      <w:autoSpaceDE w:val="0"/>
      <w:autoSpaceDN w:val="0"/>
      <w:adjustRightInd w:val="0"/>
      <w:spacing w:before="120" w:after="20" w:line="320" w:lineRule="exact"/>
      <w:ind w:left="851" w:hanging="284"/>
      <w:textAlignment w:val="baseline"/>
    </w:pPr>
    <w:rPr>
      <w:sz w:val="24"/>
      <w:szCs w:val="24"/>
    </w:rPr>
  </w:style>
  <w:style w:type="paragraph" w:customStyle="1" w:styleId="StileTitolo1Verdana12pt">
    <w:name w:val="Stile Titolo 1 + Verdana 12 pt"/>
    <w:basedOn w:val="Titolo1"/>
    <w:link w:val="StileTitolo1Verdana12ptCarattere"/>
    <w:autoRedefine/>
    <w:uiPriority w:val="99"/>
    <w:rsid w:val="002F2BAF"/>
    <w:pPr>
      <w:keepLines w:val="0"/>
      <w:suppressAutoHyphens w:val="0"/>
      <w:spacing w:before="0" w:line="240" w:lineRule="auto"/>
      <w:ind w:left="567"/>
      <w:jc w:val="center"/>
    </w:pPr>
    <w:rPr>
      <w:rFonts w:ascii="Verdana" w:hAnsi="Verdana"/>
      <w:bCs w:val="0"/>
      <w:color w:val="auto"/>
      <w:sz w:val="20"/>
      <w:szCs w:val="20"/>
      <w:lang w:eastAsia="it-IT"/>
    </w:rPr>
  </w:style>
  <w:style w:type="character" w:customStyle="1" w:styleId="StileTitolo1Verdana12ptCarattere">
    <w:name w:val="Stile Titolo 1 + Verdana 12 pt Carattere"/>
    <w:link w:val="StileTitolo1Verdana12pt"/>
    <w:uiPriority w:val="99"/>
    <w:locked/>
    <w:rsid w:val="002F2BAF"/>
    <w:rPr>
      <w:rFonts w:ascii="Verdana" w:hAnsi="Verdana"/>
      <w:b/>
    </w:rPr>
  </w:style>
  <w:style w:type="paragraph" w:styleId="Indice8">
    <w:name w:val="index 8"/>
    <w:basedOn w:val="Normale"/>
    <w:next w:val="Normale"/>
    <w:autoRedefine/>
    <w:uiPriority w:val="99"/>
    <w:semiHidden/>
    <w:rsid w:val="002F2BAF"/>
    <w:pPr>
      <w:suppressAutoHyphens w:val="0"/>
      <w:spacing w:after="0" w:line="240" w:lineRule="auto"/>
      <w:ind w:left="1600" w:hanging="200"/>
    </w:pPr>
    <w:rPr>
      <w:rFonts w:ascii="Times New Roman" w:hAnsi="Times New Roman" w:cs="Times New Roman"/>
      <w:sz w:val="20"/>
      <w:szCs w:val="20"/>
      <w:lang w:eastAsia="it-IT"/>
    </w:rPr>
  </w:style>
  <w:style w:type="character" w:styleId="Enfasigrassetto">
    <w:name w:val="Strong"/>
    <w:basedOn w:val="Carpredefinitoparagrafo"/>
    <w:uiPriority w:val="99"/>
    <w:qFormat/>
    <w:rsid w:val="002F2BAF"/>
    <w:rPr>
      <w:rFonts w:cs="Times New Roman"/>
      <w:b/>
    </w:rPr>
  </w:style>
  <w:style w:type="character" w:styleId="Enfasicorsivo">
    <w:name w:val="Emphasis"/>
    <w:basedOn w:val="Carpredefinitoparagrafo"/>
    <w:uiPriority w:val="99"/>
    <w:qFormat/>
    <w:rsid w:val="002F2BAF"/>
    <w:rPr>
      <w:rFonts w:cs="Times New Roman"/>
      <w:i/>
    </w:rPr>
  </w:style>
  <w:style w:type="paragraph" w:styleId="NormaleWeb">
    <w:name w:val="Normal (Web)"/>
    <w:basedOn w:val="Normale"/>
    <w:uiPriority w:val="99"/>
    <w:rsid w:val="002F2BAF"/>
    <w:pPr>
      <w:suppressAutoHyphens w:val="0"/>
      <w:spacing w:before="100" w:beforeAutospacing="1" w:after="119" w:line="240" w:lineRule="auto"/>
    </w:pPr>
    <w:rPr>
      <w:rFonts w:ascii="Arial Unicode MS" w:eastAsia="Arial Unicode MS" w:hAnsi="Arial Unicode MS" w:cs="Arial Unicode MS"/>
      <w:sz w:val="24"/>
      <w:szCs w:val="24"/>
      <w:lang w:eastAsia="it-IT"/>
    </w:rPr>
  </w:style>
  <w:style w:type="paragraph" w:customStyle="1" w:styleId="Revisione1">
    <w:name w:val="Revisione1"/>
    <w:hidden/>
    <w:uiPriority w:val="99"/>
    <w:semiHidden/>
    <w:rsid w:val="002F2BAF"/>
    <w:rPr>
      <w:sz w:val="20"/>
      <w:szCs w:val="20"/>
    </w:rPr>
  </w:style>
  <w:style w:type="paragraph" w:styleId="Titolo0">
    <w:name w:val="Title"/>
    <w:basedOn w:val="Normale"/>
    <w:link w:val="TitoloCarattere"/>
    <w:uiPriority w:val="99"/>
    <w:qFormat/>
    <w:rsid w:val="002F2BAF"/>
    <w:pPr>
      <w:suppressAutoHyphens w:val="0"/>
      <w:spacing w:after="0" w:line="240" w:lineRule="auto"/>
      <w:jc w:val="center"/>
    </w:pPr>
    <w:rPr>
      <w:rFonts w:ascii="Verdana-Bold" w:hAnsi="Verdana-Bold" w:cs="Times New Roman"/>
      <w:b/>
      <w:bCs/>
      <w:color w:val="000000"/>
      <w:sz w:val="20"/>
      <w:szCs w:val="20"/>
      <w:lang w:eastAsia="it-IT"/>
    </w:rPr>
  </w:style>
  <w:style w:type="character" w:customStyle="1" w:styleId="TitoloCarattere">
    <w:name w:val="Titolo Carattere"/>
    <w:basedOn w:val="Carpredefinitoparagrafo"/>
    <w:link w:val="Titolo0"/>
    <w:uiPriority w:val="99"/>
    <w:locked/>
    <w:rsid w:val="002F2BAF"/>
    <w:rPr>
      <w:rFonts w:ascii="Verdana-Bold" w:hAnsi="Verdana-Bold" w:cs="Times New Roman"/>
      <w:b/>
      <w:color w:val="000000"/>
    </w:rPr>
  </w:style>
  <w:style w:type="paragraph" w:customStyle="1" w:styleId="WW-Testonormale">
    <w:name w:val="WW-Testo normale"/>
    <w:basedOn w:val="Normale"/>
    <w:uiPriority w:val="99"/>
    <w:rsid w:val="002F2BAF"/>
    <w:pPr>
      <w:spacing w:after="0" w:line="240" w:lineRule="auto"/>
    </w:pPr>
    <w:rPr>
      <w:rFonts w:ascii="Courier New" w:hAnsi="Courier New" w:cs="Courier New"/>
      <w:sz w:val="20"/>
      <w:szCs w:val="20"/>
      <w:lang w:eastAsia="it-IT"/>
    </w:rPr>
  </w:style>
  <w:style w:type="paragraph" w:styleId="Mappadocumento">
    <w:name w:val="Document Map"/>
    <w:basedOn w:val="Normale"/>
    <w:link w:val="MappadocumentoCarattere"/>
    <w:uiPriority w:val="99"/>
    <w:semiHidden/>
    <w:rsid w:val="002F2BAF"/>
    <w:pPr>
      <w:suppressAutoHyphens w:val="0"/>
      <w:spacing w:after="0" w:line="240" w:lineRule="auto"/>
    </w:pPr>
    <w:rPr>
      <w:rFonts w:ascii="Tahoma" w:hAnsi="Tahoma" w:cs="Times New Roman"/>
      <w:sz w:val="16"/>
      <w:szCs w:val="16"/>
      <w:lang w:eastAsia="it-IT"/>
    </w:rPr>
  </w:style>
  <w:style w:type="character" w:customStyle="1" w:styleId="MappadocumentoCarattere">
    <w:name w:val="Mappa documento Carattere"/>
    <w:basedOn w:val="Carpredefinitoparagrafo"/>
    <w:link w:val="Mappadocumento"/>
    <w:uiPriority w:val="99"/>
    <w:semiHidden/>
    <w:locked/>
    <w:rsid w:val="002F2BAF"/>
    <w:rPr>
      <w:rFonts w:ascii="Tahoma" w:hAnsi="Tahoma" w:cs="Times New Roman"/>
      <w:sz w:val="16"/>
    </w:rPr>
  </w:style>
  <w:style w:type="table" w:customStyle="1" w:styleId="Grigliatabella1">
    <w:name w:val="Griglia tabella1"/>
    <w:uiPriority w:val="99"/>
    <w:rsid w:val="002F2BA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Rimandocommento">
    <w:name w:val="annotation reference"/>
    <w:basedOn w:val="Carpredefinitoparagrafo"/>
    <w:uiPriority w:val="99"/>
    <w:semiHidden/>
    <w:rsid w:val="002F2BAF"/>
    <w:rPr>
      <w:rFonts w:cs="Times New Roman"/>
      <w:sz w:val="16"/>
    </w:rPr>
  </w:style>
  <w:style w:type="paragraph" w:styleId="Testonormale">
    <w:name w:val="Plain Text"/>
    <w:basedOn w:val="Normale"/>
    <w:link w:val="TestonormaleCarattere"/>
    <w:uiPriority w:val="99"/>
    <w:rsid w:val="002F2BAF"/>
    <w:pPr>
      <w:suppressAutoHyphens w:val="0"/>
      <w:spacing w:after="0" w:line="360" w:lineRule="auto"/>
    </w:pPr>
    <w:rPr>
      <w:rFonts w:ascii="Courier New" w:hAnsi="Courier New" w:cs="Times New Roman"/>
      <w:sz w:val="20"/>
      <w:szCs w:val="20"/>
      <w:lang w:eastAsia="it-IT"/>
    </w:rPr>
  </w:style>
  <w:style w:type="character" w:customStyle="1" w:styleId="TestonormaleCarattere">
    <w:name w:val="Testo normale Carattere"/>
    <w:basedOn w:val="Carpredefinitoparagrafo"/>
    <w:link w:val="Testonormale"/>
    <w:uiPriority w:val="99"/>
    <w:locked/>
    <w:rsid w:val="002F2BAF"/>
    <w:rPr>
      <w:rFonts w:ascii="Courier New" w:hAnsi="Courier New" w:cs="Times New Roman"/>
    </w:rPr>
  </w:style>
  <w:style w:type="paragraph" w:customStyle="1" w:styleId="INPS05210pt">
    <w:name w:val="INPS052_10pt"/>
    <w:uiPriority w:val="99"/>
    <w:rsid w:val="002F2BAF"/>
    <w:pPr>
      <w:spacing w:line="240" w:lineRule="exact"/>
    </w:pPr>
    <w:rPr>
      <w:rFonts w:ascii="Times" w:hAnsi="Times"/>
      <w:noProof/>
      <w:sz w:val="20"/>
      <w:szCs w:val="20"/>
    </w:rPr>
  </w:style>
  <w:style w:type="paragraph" w:customStyle="1" w:styleId="ListParagraph1">
    <w:name w:val="List Paragraph1"/>
    <w:basedOn w:val="Normale"/>
    <w:uiPriority w:val="99"/>
    <w:rsid w:val="002F2BAF"/>
    <w:pPr>
      <w:suppressAutoHyphens w:val="0"/>
      <w:spacing w:after="0" w:line="240" w:lineRule="auto"/>
      <w:ind w:left="720"/>
    </w:pPr>
    <w:rPr>
      <w:rFonts w:ascii="Times New Roman" w:hAnsi="Times New Roman" w:cs="Times New Roman"/>
      <w:sz w:val="20"/>
      <w:szCs w:val="20"/>
      <w:lang w:eastAsia="it-IT"/>
    </w:rPr>
  </w:style>
  <w:style w:type="paragraph" w:customStyle="1" w:styleId="DefaultText">
    <w:name w:val="Default Text"/>
    <w:basedOn w:val="Normale"/>
    <w:link w:val="DefaultTextChar"/>
    <w:uiPriority w:val="99"/>
    <w:rsid w:val="002F2BAF"/>
    <w:pPr>
      <w:widowControl w:val="0"/>
      <w:suppressAutoHyphens w:val="0"/>
      <w:overflowPunct w:val="0"/>
      <w:autoSpaceDE w:val="0"/>
      <w:autoSpaceDN w:val="0"/>
      <w:adjustRightInd w:val="0"/>
      <w:spacing w:after="0" w:line="360" w:lineRule="atLeast"/>
    </w:pPr>
    <w:rPr>
      <w:rFonts w:ascii="Times New Roman" w:hAnsi="Times New Roman" w:cs="Times New Roman"/>
      <w:sz w:val="24"/>
      <w:szCs w:val="20"/>
      <w:lang w:eastAsia="it-IT"/>
    </w:rPr>
  </w:style>
  <w:style w:type="character" w:customStyle="1" w:styleId="DefaultTextChar">
    <w:name w:val="Default Text Char"/>
    <w:link w:val="DefaultText"/>
    <w:uiPriority w:val="99"/>
    <w:locked/>
    <w:rsid w:val="002F2BAF"/>
    <w:rPr>
      <w:sz w:val="24"/>
    </w:rPr>
  </w:style>
  <w:style w:type="paragraph" w:customStyle="1" w:styleId="Paragrafoelenco2">
    <w:name w:val="Paragrafo elenco2"/>
    <w:basedOn w:val="Normale"/>
    <w:uiPriority w:val="99"/>
    <w:rsid w:val="002F2BAF"/>
    <w:pPr>
      <w:suppressAutoHyphens w:val="0"/>
      <w:spacing w:after="0" w:line="240" w:lineRule="auto"/>
      <w:ind w:left="720"/>
      <w:contextualSpacing/>
    </w:pPr>
    <w:rPr>
      <w:rFonts w:ascii="Times New Roman" w:hAnsi="Times New Roman" w:cs="Times New Roman"/>
      <w:sz w:val="20"/>
      <w:szCs w:val="20"/>
      <w:lang w:eastAsia="it-IT"/>
    </w:rPr>
  </w:style>
  <w:style w:type="paragraph" w:styleId="Testonotadichiusura">
    <w:name w:val="endnote text"/>
    <w:basedOn w:val="Normale"/>
    <w:link w:val="TestonotadichiusuraCarattere"/>
    <w:uiPriority w:val="99"/>
    <w:semiHidden/>
    <w:rsid w:val="002F2BAF"/>
    <w:pPr>
      <w:spacing w:after="0" w:line="240" w:lineRule="auto"/>
    </w:pPr>
    <w:rPr>
      <w:rFonts w:ascii="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uiPriority w:val="99"/>
    <w:semiHidden/>
    <w:locked/>
    <w:rsid w:val="002F2BAF"/>
    <w:rPr>
      <w:rFonts w:cs="Times New Roman"/>
    </w:rPr>
  </w:style>
  <w:style w:type="paragraph" w:customStyle="1" w:styleId="Grigliamedia1-Colore21">
    <w:name w:val="Griglia media 1 - Colore 21"/>
    <w:basedOn w:val="Normale"/>
    <w:uiPriority w:val="99"/>
    <w:rsid w:val="002F2BAF"/>
    <w:pPr>
      <w:suppressAutoHyphens w:val="0"/>
      <w:spacing w:after="0" w:line="240" w:lineRule="auto"/>
      <w:ind w:left="720"/>
    </w:pPr>
    <w:rPr>
      <w:rFonts w:ascii="Times New Roman" w:hAnsi="Times New Roman" w:cs="Times New Roman"/>
      <w:sz w:val="20"/>
      <w:szCs w:val="20"/>
      <w:lang w:eastAsia="it-IT"/>
    </w:rPr>
  </w:style>
  <w:style w:type="character" w:customStyle="1" w:styleId="DefaultCarattere">
    <w:name w:val="Default Carattere"/>
    <w:link w:val="Default"/>
    <w:uiPriority w:val="99"/>
    <w:locked/>
    <w:rsid w:val="002F2BAF"/>
    <w:rPr>
      <w:color w:val="000000"/>
      <w:sz w:val="22"/>
    </w:rPr>
  </w:style>
  <w:style w:type="paragraph" w:customStyle="1" w:styleId="Sfondoacolori-Colore31">
    <w:name w:val="Sfondo a colori - Colore 31"/>
    <w:basedOn w:val="Normale"/>
    <w:uiPriority w:val="99"/>
    <w:rsid w:val="002F2BAF"/>
    <w:pPr>
      <w:spacing w:after="0" w:line="240" w:lineRule="auto"/>
      <w:ind w:left="720"/>
    </w:pPr>
    <w:rPr>
      <w:rFonts w:ascii="Times New Roman" w:hAnsi="Times New Roman" w:cs="Times New Roman"/>
      <w:sz w:val="28"/>
      <w:szCs w:val="28"/>
      <w:lang w:eastAsia="it-IT"/>
    </w:rPr>
  </w:style>
  <w:style w:type="paragraph" w:customStyle="1" w:styleId="Stile">
    <w:name w:val="Stile"/>
    <w:uiPriority w:val="99"/>
    <w:rsid w:val="002F2BAF"/>
    <w:pPr>
      <w:widowControl w:val="0"/>
      <w:suppressAutoHyphens/>
      <w:autoSpaceDE w:val="0"/>
      <w:spacing w:before="240" w:after="120"/>
      <w:ind w:left="567"/>
      <w:jc w:val="center"/>
    </w:pPr>
    <w:rPr>
      <w:sz w:val="24"/>
      <w:szCs w:val="24"/>
      <w:lang w:eastAsia="ar-SA"/>
    </w:rPr>
  </w:style>
  <w:style w:type="paragraph" w:customStyle="1" w:styleId="provvr0">
    <w:name w:val="provv_r0"/>
    <w:basedOn w:val="Normale"/>
    <w:uiPriority w:val="99"/>
    <w:rsid w:val="002F2BAF"/>
    <w:pPr>
      <w:suppressAutoHyphens w:val="0"/>
      <w:spacing w:before="100" w:beforeAutospacing="1" w:after="100" w:afterAutospacing="1" w:line="240" w:lineRule="auto"/>
      <w:jc w:val="both"/>
    </w:pPr>
    <w:rPr>
      <w:rFonts w:ascii="Times New Roman" w:hAnsi="Times New Roman" w:cs="Times New Roman"/>
      <w:sz w:val="24"/>
      <w:szCs w:val="24"/>
      <w:lang w:eastAsia="it-IT"/>
    </w:rPr>
  </w:style>
  <w:style w:type="character" w:customStyle="1" w:styleId="provvnumcomma">
    <w:name w:val="provv_numcomma"/>
    <w:uiPriority w:val="99"/>
    <w:rsid w:val="002F2BAF"/>
  </w:style>
  <w:style w:type="character" w:customStyle="1" w:styleId="rphighlightallclass">
    <w:name w:val="rphighlightallclass"/>
    <w:uiPriority w:val="99"/>
    <w:rsid w:val="002F2BAF"/>
  </w:style>
  <w:style w:type="character" w:customStyle="1" w:styleId="rpf1">
    <w:name w:val="_rp_f1"/>
    <w:uiPriority w:val="99"/>
    <w:rsid w:val="002F2BAF"/>
  </w:style>
  <w:style w:type="character" w:customStyle="1" w:styleId="pel">
    <w:name w:val="_pe_l"/>
    <w:uiPriority w:val="99"/>
    <w:rsid w:val="002F2BAF"/>
  </w:style>
  <w:style w:type="character" w:customStyle="1" w:styleId="bidi">
    <w:name w:val="bidi"/>
    <w:uiPriority w:val="99"/>
    <w:rsid w:val="002F2BAF"/>
  </w:style>
  <w:style w:type="character" w:customStyle="1" w:styleId="apple-converted-space">
    <w:name w:val="apple-converted-space"/>
    <w:uiPriority w:val="99"/>
    <w:rsid w:val="002F2BAF"/>
  </w:style>
  <w:style w:type="character" w:customStyle="1" w:styleId="rpp1">
    <w:name w:val="_rp_p1"/>
    <w:uiPriority w:val="99"/>
    <w:rsid w:val="002F2BAF"/>
  </w:style>
  <w:style w:type="character" w:customStyle="1" w:styleId="currenthithighlight">
    <w:name w:val="currenthithighlight"/>
    <w:uiPriority w:val="99"/>
    <w:rsid w:val="002F2BAF"/>
  </w:style>
  <w:style w:type="character" w:customStyle="1" w:styleId="dbz">
    <w:name w:val="_db_z"/>
    <w:uiPriority w:val="99"/>
    <w:rsid w:val="002F2B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e">
    <w:name w:val="Normal"/>
    <w:qFormat/>
    <w:rsid w:val="00991466"/>
    <w:pPr>
      <w:suppressAutoHyphens/>
      <w:spacing w:after="200" w:line="276" w:lineRule="auto"/>
    </w:pPr>
    <w:rPr>
      <w:rFonts w:ascii="Calibri" w:hAnsi="Calibri" w:cs="font291"/>
      <w:lang w:eastAsia="ar-SA"/>
    </w:rPr>
  </w:style>
  <w:style w:type="paragraph" w:styleId="Titolo1">
    <w:name w:val="heading 1"/>
    <w:aliases w:val="h1,(Alt+1),L1,TNR Heading 1,Arial 14 Fett,Arial 14 Fett1,Arial 14 Fe..."/>
    <w:basedOn w:val="Normale"/>
    <w:next w:val="Normale"/>
    <w:link w:val="Titolo1Carattere"/>
    <w:uiPriority w:val="99"/>
    <w:qFormat/>
    <w:rsid w:val="001920FC"/>
    <w:pPr>
      <w:keepNext/>
      <w:keepLines/>
      <w:spacing w:before="480" w:after="0"/>
      <w:outlineLvl w:val="0"/>
    </w:pPr>
    <w:rPr>
      <w:rFonts w:ascii="Cambria" w:hAnsi="Cambria" w:cs="Times New Roman"/>
      <w:b/>
      <w:bCs/>
      <w:color w:val="365F91"/>
      <w:sz w:val="28"/>
      <w:szCs w:val="28"/>
    </w:rPr>
  </w:style>
  <w:style w:type="paragraph" w:styleId="Titolo2">
    <w:name w:val="heading 2"/>
    <w:aliases w:val="HD2,h2,H2,(Alt+2),Attribute Heading 2,Chapter Title,h21,H21,Attribute Heading 21,(Alt+2)1,h22,H22,Attribute Heading 22,(Alt+2)2,h211,H211,Attribute Heading 211,(Alt+2)11,h23,H23,Attribute Heading 23,(Alt+2)3,h212,H212,Attribute Heading 212"/>
    <w:basedOn w:val="Normale"/>
    <w:next w:val="Normale"/>
    <w:link w:val="Titolo2Carattere"/>
    <w:uiPriority w:val="99"/>
    <w:qFormat/>
    <w:rsid w:val="002F2BAF"/>
    <w:pPr>
      <w:keepNext/>
      <w:suppressAutoHyphens w:val="0"/>
      <w:spacing w:before="240" w:after="60" w:line="240" w:lineRule="auto"/>
      <w:outlineLvl w:val="1"/>
    </w:pPr>
    <w:rPr>
      <w:rFonts w:ascii="Arial" w:hAnsi="Arial" w:cs="Times New Roman"/>
      <w:b/>
      <w:bCs/>
      <w:i/>
      <w:iCs/>
      <w:sz w:val="28"/>
      <w:szCs w:val="28"/>
      <w:lang w:eastAsia="it-IT"/>
    </w:rPr>
  </w:style>
  <w:style w:type="paragraph" w:styleId="Titolo3">
    <w:name w:val="heading 3"/>
    <w:aliases w:val="H3,h3,(Alt+3),H31,H32,H33,H311,H34,H312,H321,H331,H3111,H35,H313,H322,H332,H3112,H36,H314,H323,H333,H3113,H37,H315,H324,H334,H3114,H38,H316,H325,H335,H3115,H39,H317,H326,H336,H3116,H310,H318,H327,H337,H3117,H319,H328,H338,H3118,H320,H3110"/>
    <w:basedOn w:val="Normale"/>
    <w:next w:val="Normale"/>
    <w:link w:val="Titolo3Carattere"/>
    <w:uiPriority w:val="99"/>
    <w:qFormat/>
    <w:rsid w:val="002F2BAF"/>
    <w:pPr>
      <w:keepNext/>
      <w:suppressAutoHyphens w:val="0"/>
      <w:spacing w:after="0" w:line="240" w:lineRule="auto"/>
      <w:jc w:val="center"/>
      <w:outlineLvl w:val="2"/>
    </w:pPr>
    <w:rPr>
      <w:rFonts w:ascii="Times New Roman" w:hAnsi="Times New Roman" w:cs="Times New Roman"/>
      <w:b/>
      <w:bCs/>
      <w:i/>
      <w:iCs/>
      <w:caps/>
      <w:sz w:val="20"/>
      <w:szCs w:val="20"/>
      <w:u w:val="single"/>
      <w:lang w:eastAsia="it-IT"/>
    </w:rPr>
  </w:style>
  <w:style w:type="paragraph" w:styleId="Titolo4">
    <w:name w:val="heading 4"/>
    <w:aliases w:val="4 dash,d,3,H4,h4,H41,H42,H43,H44,H45,H46,H47,H48,H49,H410,H411,H421,H431,H441,H451,H461,H471,H481,H491,H4101,H412,H413,H414,H415,H416,H417,H418,H419,H420,H422,H423,H4110,H432,H442,H452,H462,H472,H482,H492,H4102,H4111,H4121,H4131,H4141,H4151,4"/>
    <w:basedOn w:val="Normale"/>
    <w:next w:val="Normale"/>
    <w:link w:val="Titolo4Carattere"/>
    <w:uiPriority w:val="99"/>
    <w:qFormat/>
    <w:rsid w:val="002F2BAF"/>
    <w:pPr>
      <w:keepNext/>
      <w:tabs>
        <w:tab w:val="left" w:pos="0"/>
      </w:tabs>
      <w:suppressAutoHyphens w:val="0"/>
      <w:spacing w:after="0" w:line="240" w:lineRule="auto"/>
      <w:outlineLvl w:val="3"/>
    </w:pPr>
    <w:rPr>
      <w:rFonts w:ascii="Times New Roman" w:hAnsi="Times New Roman" w:cs="Times New Roman"/>
      <w:b/>
      <w:bCs/>
      <w:sz w:val="20"/>
      <w:szCs w:val="20"/>
      <w:lang w:eastAsia="it-IT"/>
    </w:rPr>
  </w:style>
  <w:style w:type="paragraph" w:styleId="Titolo5">
    <w:name w:val="heading 5"/>
    <w:basedOn w:val="Normale"/>
    <w:next w:val="Normale"/>
    <w:link w:val="Titolo5Carattere"/>
    <w:uiPriority w:val="99"/>
    <w:qFormat/>
    <w:rsid w:val="002F2BAF"/>
    <w:pPr>
      <w:keepNext/>
      <w:tabs>
        <w:tab w:val="num" w:pos="3960"/>
      </w:tabs>
      <w:suppressAutoHyphens w:val="0"/>
      <w:spacing w:after="0" w:line="240" w:lineRule="auto"/>
      <w:ind w:left="3960" w:hanging="360"/>
      <w:outlineLvl w:val="4"/>
    </w:pPr>
    <w:rPr>
      <w:rFonts w:ascii="Arial" w:hAnsi="Arial" w:cs="Times New Roman"/>
      <w:b/>
      <w:bCs/>
      <w:sz w:val="24"/>
      <w:szCs w:val="24"/>
      <w:u w:val="single"/>
      <w:lang w:eastAsia="it-IT"/>
    </w:rPr>
  </w:style>
  <w:style w:type="paragraph" w:styleId="Titolo6">
    <w:name w:val="heading 6"/>
    <w:aliases w:val="Figures,h6,H61,H62,H63,H64,H65,H66,H67,H68,H69,H610,H611,H612,H613,H614,H615,H616,H617,H618,H619,H621,H631,H641,H651,H661,H671,H681,H691,H6101,H6111,H6121,H6131,H6141,H6151,H6161,H6171,H6181,H620,H622,H623,H624,H625,H626,H627,H628,H629,H630"/>
    <w:basedOn w:val="Normale"/>
    <w:next w:val="Normale"/>
    <w:link w:val="Titolo6Carattere"/>
    <w:uiPriority w:val="99"/>
    <w:qFormat/>
    <w:rsid w:val="002F2BAF"/>
    <w:pPr>
      <w:keepNext/>
      <w:tabs>
        <w:tab w:val="num" w:pos="4680"/>
      </w:tabs>
      <w:suppressAutoHyphens w:val="0"/>
      <w:spacing w:after="0" w:line="240" w:lineRule="auto"/>
      <w:ind w:left="4680" w:hanging="180"/>
      <w:outlineLvl w:val="5"/>
    </w:pPr>
    <w:rPr>
      <w:rFonts w:ascii="Arial" w:hAnsi="Arial" w:cs="Times New Roman"/>
      <w:b/>
      <w:bCs/>
      <w:sz w:val="20"/>
      <w:szCs w:val="20"/>
      <w:lang w:eastAsia="it-IT"/>
    </w:rPr>
  </w:style>
  <w:style w:type="paragraph" w:styleId="Titolo7">
    <w:name w:val="heading 7"/>
    <w:basedOn w:val="Normale"/>
    <w:next w:val="Normale"/>
    <w:link w:val="Titolo7Carattere"/>
    <w:uiPriority w:val="99"/>
    <w:qFormat/>
    <w:rsid w:val="002F2BAF"/>
    <w:pPr>
      <w:keepNext/>
      <w:tabs>
        <w:tab w:val="num" w:pos="5400"/>
      </w:tabs>
      <w:suppressAutoHyphens w:val="0"/>
      <w:spacing w:after="0" w:line="240" w:lineRule="auto"/>
      <w:ind w:left="5400" w:hanging="360"/>
      <w:outlineLvl w:val="6"/>
    </w:pPr>
    <w:rPr>
      <w:rFonts w:ascii="Arial" w:hAnsi="Arial" w:cs="Times New Roman"/>
      <w:b/>
      <w:bCs/>
      <w:sz w:val="20"/>
      <w:szCs w:val="20"/>
      <w:lang w:eastAsia="it-IT"/>
    </w:rPr>
  </w:style>
  <w:style w:type="paragraph" w:styleId="Titolo8">
    <w:name w:val="heading 8"/>
    <w:basedOn w:val="Normale"/>
    <w:next w:val="Normale"/>
    <w:link w:val="Titolo8Carattere"/>
    <w:uiPriority w:val="99"/>
    <w:qFormat/>
    <w:rsid w:val="002F2BAF"/>
    <w:pPr>
      <w:keepNext/>
      <w:widowControl w:val="0"/>
      <w:suppressAutoHyphens w:val="0"/>
      <w:spacing w:after="0" w:line="240" w:lineRule="auto"/>
      <w:outlineLvl w:val="7"/>
    </w:pPr>
    <w:rPr>
      <w:rFonts w:ascii="Times New Roman" w:hAnsi="Times New Roman" w:cs="Times New Roman"/>
      <w:b/>
      <w:bCs/>
      <w:kern w:val="28"/>
      <w:sz w:val="24"/>
      <w:szCs w:val="24"/>
      <w:u w:val="single"/>
      <w:lang w:eastAsia="it-IT"/>
    </w:rPr>
  </w:style>
  <w:style w:type="paragraph" w:styleId="Titolo9">
    <w:name w:val="heading 9"/>
    <w:basedOn w:val="Normale"/>
    <w:next w:val="Normale"/>
    <w:link w:val="Titolo9Carattere"/>
    <w:uiPriority w:val="99"/>
    <w:qFormat/>
    <w:rsid w:val="002F2BAF"/>
    <w:pPr>
      <w:tabs>
        <w:tab w:val="num" w:pos="6840"/>
      </w:tabs>
      <w:suppressAutoHyphens w:val="0"/>
      <w:spacing w:before="240" w:after="60" w:line="240" w:lineRule="auto"/>
      <w:ind w:left="6840" w:hanging="180"/>
      <w:outlineLvl w:val="8"/>
    </w:pPr>
    <w:rPr>
      <w:rFonts w:ascii="Arial" w:hAnsi="Arial"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h1 Carattere,(Alt+1) Carattere,L1 Carattere,TNR Heading 1 Carattere,Arial 14 Fett Carattere,Arial 14 Fett1 Carattere,Arial 14 Fe... Carattere"/>
    <w:basedOn w:val="Carpredefinitoparagrafo"/>
    <w:link w:val="Titolo1"/>
    <w:uiPriority w:val="99"/>
    <w:locked/>
    <w:rsid w:val="001920FC"/>
    <w:rPr>
      <w:rFonts w:ascii="Cambria" w:hAnsi="Cambria" w:cs="Times New Roman"/>
      <w:b/>
      <w:color w:val="365F91"/>
      <w:sz w:val="28"/>
      <w:lang w:eastAsia="ar-SA" w:bidi="ar-SA"/>
    </w:rPr>
  </w:style>
  <w:style w:type="character" w:customStyle="1" w:styleId="Titolo2Carattere">
    <w:name w:val="Titolo 2 Carattere"/>
    <w:aliases w:val="HD2 Carattere,h2 Carattere,H2 Carattere,(Alt+2) Carattere,Attribute Heading 2 Carattere,Chapter Title Carattere,h21 Carattere,H21 Carattere,Attribute Heading 21 Carattere,(Alt+2)1 Carattere,h22 Carattere,H22 Carattere,h211 Carattere"/>
    <w:basedOn w:val="Carpredefinitoparagrafo"/>
    <w:link w:val="Titolo2"/>
    <w:uiPriority w:val="99"/>
    <w:locked/>
    <w:rsid w:val="002F2BAF"/>
    <w:rPr>
      <w:rFonts w:ascii="Arial" w:hAnsi="Arial" w:cs="Times New Roman"/>
      <w:b/>
      <w:i/>
      <w:sz w:val="28"/>
    </w:rPr>
  </w:style>
  <w:style w:type="character" w:customStyle="1" w:styleId="Titolo3Carattere">
    <w:name w:val="Titolo 3 Carattere"/>
    <w:aliases w:val="H3 Carattere,h3 Carattere,(Alt+3) Carattere,H31 Carattere,H32 Carattere,H33 Carattere,H311 Carattere,H34 Carattere,H312 Carattere,H321 Carattere,H331 Carattere,H3111 Carattere,H35 Carattere,H313 Carattere,H322 Carattere,H332 Carattere"/>
    <w:basedOn w:val="Carpredefinitoparagrafo"/>
    <w:link w:val="Titolo3"/>
    <w:uiPriority w:val="99"/>
    <w:locked/>
    <w:rsid w:val="002F2BAF"/>
    <w:rPr>
      <w:rFonts w:eastAsia="Times New Roman" w:cs="Times New Roman"/>
      <w:b/>
      <w:i/>
      <w:caps/>
      <w:u w:val="single"/>
    </w:rPr>
  </w:style>
  <w:style w:type="character" w:customStyle="1" w:styleId="Titolo4Carattere">
    <w:name w:val="Titolo 4 Carattere"/>
    <w:aliases w:val="4 dash Carattere,d Carattere,3 Carattere,H4 Carattere,h4 Carattere,H41 Carattere,H42 Carattere,H43 Carattere,H44 Carattere,H45 Carattere,H46 Carattere,H47 Carattere,H48 Carattere,H49 Carattere,H410 Carattere,H411 Carattere,4 Carattere"/>
    <w:basedOn w:val="Carpredefinitoparagrafo"/>
    <w:link w:val="Titolo4"/>
    <w:uiPriority w:val="99"/>
    <w:locked/>
    <w:rsid w:val="002F2BAF"/>
    <w:rPr>
      <w:rFonts w:eastAsia="Times New Roman" w:cs="Times New Roman"/>
      <w:b/>
    </w:rPr>
  </w:style>
  <w:style w:type="character" w:customStyle="1" w:styleId="Titolo5Carattere">
    <w:name w:val="Titolo 5 Carattere"/>
    <w:basedOn w:val="Carpredefinitoparagrafo"/>
    <w:link w:val="Titolo5"/>
    <w:uiPriority w:val="99"/>
    <w:locked/>
    <w:rsid w:val="002F2BAF"/>
    <w:rPr>
      <w:rFonts w:ascii="Arial" w:hAnsi="Arial" w:cs="Times New Roman"/>
      <w:b/>
      <w:sz w:val="24"/>
      <w:u w:val="single"/>
    </w:rPr>
  </w:style>
  <w:style w:type="character" w:customStyle="1" w:styleId="Titolo6Carattere">
    <w:name w:val="Titolo 6 Carattere"/>
    <w:aliases w:val="Figures Carattere,h6 Carattere,H61 Carattere,H62 Carattere,H63 Carattere,H64 Carattere,H65 Carattere,H66 Carattere,H67 Carattere,H68 Carattere,H69 Carattere,H610 Carattere,H611 Carattere,H612 Carattere,H613 Carattere,H614 Carattere"/>
    <w:basedOn w:val="Carpredefinitoparagrafo"/>
    <w:link w:val="Titolo6"/>
    <w:uiPriority w:val="99"/>
    <w:locked/>
    <w:rsid w:val="002F2BAF"/>
    <w:rPr>
      <w:rFonts w:ascii="Arial" w:hAnsi="Arial" w:cs="Times New Roman"/>
      <w:b/>
    </w:rPr>
  </w:style>
  <w:style w:type="character" w:customStyle="1" w:styleId="Titolo7Carattere">
    <w:name w:val="Titolo 7 Carattere"/>
    <w:basedOn w:val="Carpredefinitoparagrafo"/>
    <w:link w:val="Titolo7"/>
    <w:uiPriority w:val="99"/>
    <w:locked/>
    <w:rsid w:val="002F2BAF"/>
    <w:rPr>
      <w:rFonts w:ascii="Arial" w:hAnsi="Arial" w:cs="Times New Roman"/>
      <w:b/>
    </w:rPr>
  </w:style>
  <w:style w:type="character" w:customStyle="1" w:styleId="Titolo8Carattere">
    <w:name w:val="Titolo 8 Carattere"/>
    <w:basedOn w:val="Carpredefinitoparagrafo"/>
    <w:link w:val="Titolo8"/>
    <w:uiPriority w:val="99"/>
    <w:locked/>
    <w:rsid w:val="002F2BAF"/>
    <w:rPr>
      <w:rFonts w:eastAsia="Times New Roman" w:cs="Times New Roman"/>
      <w:b/>
      <w:kern w:val="28"/>
      <w:sz w:val="24"/>
      <w:u w:val="single"/>
    </w:rPr>
  </w:style>
  <w:style w:type="character" w:customStyle="1" w:styleId="Titolo9Carattere">
    <w:name w:val="Titolo 9 Carattere"/>
    <w:basedOn w:val="Carpredefinitoparagrafo"/>
    <w:link w:val="Titolo9"/>
    <w:uiPriority w:val="99"/>
    <w:locked/>
    <w:rsid w:val="002F2BAF"/>
    <w:rPr>
      <w:rFonts w:ascii="Arial" w:hAnsi="Arial" w:cs="Times New Roman"/>
    </w:rPr>
  </w:style>
  <w:style w:type="character" w:customStyle="1" w:styleId="WW8Num1z0">
    <w:name w:val="WW8Num1z0"/>
    <w:uiPriority w:val="99"/>
    <w:rsid w:val="00991466"/>
    <w:rPr>
      <w:rFonts w:ascii="Tahoma" w:hAnsi="Tahoma"/>
    </w:rPr>
  </w:style>
  <w:style w:type="character" w:customStyle="1" w:styleId="WW8Num1z1">
    <w:name w:val="WW8Num1z1"/>
    <w:uiPriority w:val="99"/>
    <w:rsid w:val="00991466"/>
    <w:rPr>
      <w:rFonts w:ascii="Courier New" w:hAnsi="Courier New"/>
    </w:rPr>
  </w:style>
  <w:style w:type="character" w:customStyle="1" w:styleId="WW8Num1z2">
    <w:name w:val="WW8Num1z2"/>
    <w:uiPriority w:val="99"/>
    <w:rsid w:val="00991466"/>
    <w:rPr>
      <w:rFonts w:ascii="Wingdings" w:hAnsi="Wingdings"/>
    </w:rPr>
  </w:style>
  <w:style w:type="character" w:customStyle="1" w:styleId="WW8Num1z3">
    <w:name w:val="WW8Num1z3"/>
    <w:uiPriority w:val="99"/>
    <w:rsid w:val="00991466"/>
    <w:rPr>
      <w:rFonts w:ascii="Symbol" w:hAnsi="Symbol"/>
    </w:rPr>
  </w:style>
  <w:style w:type="character" w:customStyle="1" w:styleId="WW8Num2z0">
    <w:name w:val="WW8Num2z0"/>
    <w:uiPriority w:val="99"/>
    <w:rsid w:val="00991466"/>
  </w:style>
  <w:style w:type="character" w:customStyle="1" w:styleId="WW8Num2z1">
    <w:name w:val="WW8Num2z1"/>
    <w:uiPriority w:val="99"/>
    <w:rsid w:val="00991466"/>
  </w:style>
  <w:style w:type="character" w:customStyle="1" w:styleId="WW8Num2z2">
    <w:name w:val="WW8Num2z2"/>
    <w:uiPriority w:val="99"/>
    <w:rsid w:val="00991466"/>
  </w:style>
  <w:style w:type="character" w:customStyle="1" w:styleId="WW8Num2z3">
    <w:name w:val="WW8Num2z3"/>
    <w:uiPriority w:val="99"/>
    <w:rsid w:val="00991466"/>
  </w:style>
  <w:style w:type="character" w:customStyle="1" w:styleId="WW8Num3z0">
    <w:name w:val="WW8Num3z0"/>
    <w:uiPriority w:val="99"/>
    <w:rsid w:val="00991466"/>
    <w:rPr>
      <w:rFonts w:ascii="Times New Roman" w:hAnsi="Times New Roman"/>
    </w:rPr>
  </w:style>
  <w:style w:type="character" w:customStyle="1" w:styleId="WW8Num4z0">
    <w:name w:val="WW8Num4z0"/>
    <w:uiPriority w:val="99"/>
    <w:rsid w:val="00991466"/>
    <w:rPr>
      <w:rFonts w:ascii="Times New Roman" w:hAnsi="Times New Roman"/>
    </w:rPr>
  </w:style>
  <w:style w:type="character" w:customStyle="1" w:styleId="WW8Num5z0">
    <w:name w:val="WW8Num5z0"/>
    <w:uiPriority w:val="99"/>
    <w:rsid w:val="00991466"/>
    <w:rPr>
      <w:rFonts w:ascii="Times New Roman" w:hAnsi="Times New Roman"/>
    </w:rPr>
  </w:style>
  <w:style w:type="character" w:customStyle="1" w:styleId="WW8Num6z0">
    <w:name w:val="WW8Num6z0"/>
    <w:uiPriority w:val="99"/>
    <w:rsid w:val="00991466"/>
    <w:rPr>
      <w:rFonts w:ascii="Times New Roman" w:hAnsi="Times New Roman"/>
      <w:sz w:val="20"/>
    </w:rPr>
  </w:style>
  <w:style w:type="character" w:customStyle="1" w:styleId="WW8Num7z0">
    <w:name w:val="WW8Num7z0"/>
    <w:uiPriority w:val="99"/>
    <w:rsid w:val="00991466"/>
    <w:rPr>
      <w:rFonts w:ascii="Tahoma" w:hAnsi="Tahoma"/>
      <w:sz w:val="20"/>
    </w:rPr>
  </w:style>
  <w:style w:type="character" w:customStyle="1" w:styleId="WW8Num7z1">
    <w:name w:val="WW8Num7z1"/>
    <w:uiPriority w:val="99"/>
    <w:rsid w:val="00991466"/>
    <w:rPr>
      <w:rFonts w:ascii="Courier New" w:hAnsi="Courier New"/>
    </w:rPr>
  </w:style>
  <w:style w:type="character" w:customStyle="1" w:styleId="WW8Num7z2">
    <w:name w:val="WW8Num7z2"/>
    <w:uiPriority w:val="99"/>
    <w:rsid w:val="00991466"/>
    <w:rPr>
      <w:rFonts w:ascii="Wingdings" w:hAnsi="Wingdings"/>
    </w:rPr>
  </w:style>
  <w:style w:type="character" w:customStyle="1" w:styleId="WW8Num7z3">
    <w:name w:val="WW8Num7z3"/>
    <w:uiPriority w:val="99"/>
    <w:rsid w:val="00991466"/>
    <w:rPr>
      <w:rFonts w:ascii="Symbol" w:hAnsi="Symbol"/>
    </w:rPr>
  </w:style>
  <w:style w:type="character" w:customStyle="1" w:styleId="WW8Num7z4">
    <w:name w:val="WW8Num7z4"/>
    <w:uiPriority w:val="99"/>
    <w:rsid w:val="00991466"/>
  </w:style>
  <w:style w:type="character" w:customStyle="1" w:styleId="WW8Num7z5">
    <w:name w:val="WW8Num7z5"/>
    <w:uiPriority w:val="99"/>
    <w:rsid w:val="00991466"/>
  </w:style>
  <w:style w:type="character" w:customStyle="1" w:styleId="WW8Num7z6">
    <w:name w:val="WW8Num7z6"/>
    <w:uiPriority w:val="99"/>
    <w:rsid w:val="00991466"/>
  </w:style>
  <w:style w:type="character" w:customStyle="1" w:styleId="WW8Num7z7">
    <w:name w:val="WW8Num7z7"/>
    <w:uiPriority w:val="99"/>
    <w:rsid w:val="00991466"/>
  </w:style>
  <w:style w:type="character" w:customStyle="1" w:styleId="WW8Num7z8">
    <w:name w:val="WW8Num7z8"/>
    <w:uiPriority w:val="99"/>
    <w:rsid w:val="00991466"/>
  </w:style>
  <w:style w:type="character" w:customStyle="1" w:styleId="WW8Num2z4">
    <w:name w:val="WW8Num2z4"/>
    <w:uiPriority w:val="99"/>
    <w:rsid w:val="00991466"/>
  </w:style>
  <w:style w:type="character" w:customStyle="1" w:styleId="WW8Num2z5">
    <w:name w:val="WW8Num2z5"/>
    <w:uiPriority w:val="99"/>
    <w:rsid w:val="00991466"/>
  </w:style>
  <w:style w:type="character" w:customStyle="1" w:styleId="WW8Num2z6">
    <w:name w:val="WW8Num2z6"/>
    <w:uiPriority w:val="99"/>
    <w:rsid w:val="00991466"/>
  </w:style>
  <w:style w:type="character" w:customStyle="1" w:styleId="WW8Num2z7">
    <w:name w:val="WW8Num2z7"/>
    <w:uiPriority w:val="99"/>
    <w:rsid w:val="00991466"/>
  </w:style>
  <w:style w:type="character" w:customStyle="1" w:styleId="WW8Num2z8">
    <w:name w:val="WW8Num2z8"/>
    <w:uiPriority w:val="99"/>
    <w:rsid w:val="00991466"/>
  </w:style>
  <w:style w:type="character" w:customStyle="1" w:styleId="WW8Num3z1">
    <w:name w:val="WW8Num3z1"/>
    <w:uiPriority w:val="99"/>
    <w:rsid w:val="00991466"/>
    <w:rPr>
      <w:rFonts w:ascii="Courier New" w:hAnsi="Courier New"/>
    </w:rPr>
  </w:style>
  <w:style w:type="character" w:customStyle="1" w:styleId="WW8Num3z2">
    <w:name w:val="WW8Num3z2"/>
    <w:uiPriority w:val="99"/>
    <w:rsid w:val="00991466"/>
    <w:rPr>
      <w:rFonts w:ascii="Wingdings" w:hAnsi="Wingdings"/>
    </w:rPr>
  </w:style>
  <w:style w:type="character" w:customStyle="1" w:styleId="WW8Num3z3">
    <w:name w:val="WW8Num3z3"/>
    <w:uiPriority w:val="99"/>
    <w:rsid w:val="00991466"/>
    <w:rPr>
      <w:rFonts w:ascii="Symbol" w:hAnsi="Symbol"/>
    </w:rPr>
  </w:style>
  <w:style w:type="character" w:customStyle="1" w:styleId="WW8Num4z1">
    <w:name w:val="WW8Num4z1"/>
    <w:uiPriority w:val="99"/>
    <w:rsid w:val="00991466"/>
    <w:rPr>
      <w:rFonts w:ascii="Courier New" w:hAnsi="Courier New"/>
    </w:rPr>
  </w:style>
  <w:style w:type="character" w:customStyle="1" w:styleId="WW8Num4z2">
    <w:name w:val="WW8Num4z2"/>
    <w:uiPriority w:val="99"/>
    <w:rsid w:val="00991466"/>
    <w:rPr>
      <w:rFonts w:ascii="Wingdings" w:hAnsi="Wingdings"/>
    </w:rPr>
  </w:style>
  <w:style w:type="character" w:customStyle="1" w:styleId="WW8Num4z3">
    <w:name w:val="WW8Num4z3"/>
    <w:uiPriority w:val="99"/>
    <w:rsid w:val="00991466"/>
    <w:rPr>
      <w:rFonts w:ascii="Symbol" w:hAnsi="Symbol"/>
    </w:rPr>
  </w:style>
  <w:style w:type="character" w:customStyle="1" w:styleId="WW8Num5z1">
    <w:name w:val="WW8Num5z1"/>
    <w:uiPriority w:val="99"/>
    <w:rsid w:val="00991466"/>
    <w:rPr>
      <w:rFonts w:ascii="Symbol" w:hAnsi="Symbol"/>
    </w:rPr>
  </w:style>
  <w:style w:type="character" w:customStyle="1" w:styleId="WW8Num5z2">
    <w:name w:val="WW8Num5z2"/>
    <w:uiPriority w:val="99"/>
    <w:rsid w:val="00991466"/>
    <w:rPr>
      <w:rFonts w:ascii="Wingdings" w:hAnsi="Wingdings"/>
    </w:rPr>
  </w:style>
  <w:style w:type="character" w:customStyle="1" w:styleId="WW8Num5z3">
    <w:name w:val="WW8Num5z3"/>
    <w:uiPriority w:val="99"/>
    <w:rsid w:val="00991466"/>
    <w:rPr>
      <w:rFonts w:ascii="Symbol" w:hAnsi="Symbol"/>
    </w:rPr>
  </w:style>
  <w:style w:type="character" w:customStyle="1" w:styleId="WW8Num5z4">
    <w:name w:val="WW8Num5z4"/>
    <w:uiPriority w:val="99"/>
    <w:rsid w:val="00991466"/>
    <w:rPr>
      <w:rFonts w:ascii="Courier New" w:hAnsi="Courier New"/>
    </w:rPr>
  </w:style>
  <w:style w:type="character" w:customStyle="1" w:styleId="WW8Num6z1">
    <w:name w:val="WW8Num6z1"/>
    <w:uiPriority w:val="99"/>
    <w:rsid w:val="00991466"/>
    <w:rPr>
      <w:rFonts w:ascii="Courier New" w:hAnsi="Courier New"/>
    </w:rPr>
  </w:style>
  <w:style w:type="character" w:customStyle="1" w:styleId="WW8Num6z2">
    <w:name w:val="WW8Num6z2"/>
    <w:uiPriority w:val="99"/>
    <w:rsid w:val="00991466"/>
    <w:rPr>
      <w:rFonts w:ascii="Wingdings" w:hAnsi="Wingdings"/>
    </w:rPr>
  </w:style>
  <w:style w:type="character" w:customStyle="1" w:styleId="WW8Num6z3">
    <w:name w:val="WW8Num6z3"/>
    <w:uiPriority w:val="99"/>
    <w:rsid w:val="00991466"/>
    <w:rPr>
      <w:rFonts w:ascii="Symbol" w:hAnsi="Symbol"/>
    </w:rPr>
  </w:style>
  <w:style w:type="character" w:customStyle="1" w:styleId="WW8Num8z0">
    <w:name w:val="WW8Num8z0"/>
    <w:uiPriority w:val="99"/>
    <w:rsid w:val="00991466"/>
  </w:style>
  <w:style w:type="character" w:customStyle="1" w:styleId="WW8Num8z1">
    <w:name w:val="WW8Num8z1"/>
    <w:uiPriority w:val="99"/>
    <w:rsid w:val="00991466"/>
  </w:style>
  <w:style w:type="character" w:customStyle="1" w:styleId="WW8Num8z2">
    <w:name w:val="WW8Num8z2"/>
    <w:uiPriority w:val="99"/>
    <w:rsid w:val="00991466"/>
  </w:style>
  <w:style w:type="character" w:customStyle="1" w:styleId="WW8Num8z3">
    <w:name w:val="WW8Num8z3"/>
    <w:uiPriority w:val="99"/>
    <w:rsid w:val="00991466"/>
  </w:style>
  <w:style w:type="character" w:customStyle="1" w:styleId="WW8Num8z4">
    <w:name w:val="WW8Num8z4"/>
    <w:uiPriority w:val="99"/>
    <w:rsid w:val="00991466"/>
  </w:style>
  <w:style w:type="character" w:customStyle="1" w:styleId="WW8Num8z5">
    <w:name w:val="WW8Num8z5"/>
    <w:uiPriority w:val="99"/>
    <w:rsid w:val="00991466"/>
  </w:style>
  <w:style w:type="character" w:customStyle="1" w:styleId="WW8Num8z6">
    <w:name w:val="WW8Num8z6"/>
    <w:uiPriority w:val="99"/>
    <w:rsid w:val="00991466"/>
  </w:style>
  <w:style w:type="character" w:customStyle="1" w:styleId="WW8Num8z7">
    <w:name w:val="WW8Num8z7"/>
    <w:uiPriority w:val="99"/>
    <w:rsid w:val="00991466"/>
  </w:style>
  <w:style w:type="character" w:customStyle="1" w:styleId="WW8Num8z8">
    <w:name w:val="WW8Num8z8"/>
    <w:uiPriority w:val="99"/>
    <w:rsid w:val="00991466"/>
  </w:style>
  <w:style w:type="character" w:customStyle="1" w:styleId="WW8Num9z0">
    <w:name w:val="WW8Num9z0"/>
    <w:uiPriority w:val="99"/>
    <w:rsid w:val="00991466"/>
    <w:rPr>
      <w:rFonts w:ascii="Times New Roman" w:hAnsi="Times New Roman"/>
    </w:rPr>
  </w:style>
  <w:style w:type="character" w:customStyle="1" w:styleId="WW8Num9z1">
    <w:name w:val="WW8Num9z1"/>
    <w:uiPriority w:val="99"/>
    <w:rsid w:val="00991466"/>
    <w:rPr>
      <w:rFonts w:ascii="Courier New" w:hAnsi="Courier New"/>
    </w:rPr>
  </w:style>
  <w:style w:type="character" w:customStyle="1" w:styleId="WW8Num9z2">
    <w:name w:val="WW8Num9z2"/>
    <w:uiPriority w:val="99"/>
    <w:rsid w:val="00991466"/>
    <w:rPr>
      <w:rFonts w:ascii="Wingdings" w:hAnsi="Wingdings"/>
    </w:rPr>
  </w:style>
  <w:style w:type="character" w:customStyle="1" w:styleId="WW8Num9z3">
    <w:name w:val="WW8Num9z3"/>
    <w:uiPriority w:val="99"/>
    <w:rsid w:val="00991466"/>
    <w:rPr>
      <w:rFonts w:ascii="Symbol" w:hAnsi="Symbol"/>
    </w:rPr>
  </w:style>
  <w:style w:type="character" w:customStyle="1" w:styleId="WW8Num10z0">
    <w:name w:val="WW8Num10z0"/>
    <w:uiPriority w:val="99"/>
    <w:rsid w:val="00991466"/>
  </w:style>
  <w:style w:type="character" w:customStyle="1" w:styleId="WW8Num10z1">
    <w:name w:val="WW8Num10z1"/>
    <w:uiPriority w:val="99"/>
    <w:rsid w:val="00991466"/>
  </w:style>
  <w:style w:type="character" w:customStyle="1" w:styleId="WW8Num10z2">
    <w:name w:val="WW8Num10z2"/>
    <w:uiPriority w:val="99"/>
    <w:rsid w:val="00991466"/>
  </w:style>
  <w:style w:type="character" w:customStyle="1" w:styleId="WW8Num10z3">
    <w:name w:val="WW8Num10z3"/>
    <w:uiPriority w:val="99"/>
    <w:rsid w:val="00991466"/>
  </w:style>
  <w:style w:type="character" w:customStyle="1" w:styleId="WW8Num10z4">
    <w:name w:val="WW8Num10z4"/>
    <w:uiPriority w:val="99"/>
    <w:rsid w:val="00991466"/>
  </w:style>
  <w:style w:type="character" w:customStyle="1" w:styleId="WW8Num10z5">
    <w:name w:val="WW8Num10z5"/>
    <w:uiPriority w:val="99"/>
    <w:rsid w:val="00991466"/>
  </w:style>
  <w:style w:type="character" w:customStyle="1" w:styleId="WW8Num10z6">
    <w:name w:val="WW8Num10z6"/>
    <w:uiPriority w:val="99"/>
    <w:rsid w:val="00991466"/>
  </w:style>
  <w:style w:type="character" w:customStyle="1" w:styleId="WW8Num10z7">
    <w:name w:val="WW8Num10z7"/>
    <w:uiPriority w:val="99"/>
    <w:rsid w:val="00991466"/>
  </w:style>
  <w:style w:type="character" w:customStyle="1" w:styleId="WW8Num10z8">
    <w:name w:val="WW8Num10z8"/>
    <w:uiPriority w:val="99"/>
    <w:rsid w:val="00991466"/>
  </w:style>
  <w:style w:type="character" w:customStyle="1" w:styleId="WW8Num11z0">
    <w:name w:val="WW8Num11z0"/>
    <w:uiPriority w:val="99"/>
    <w:rsid w:val="00991466"/>
    <w:rPr>
      <w:rFonts w:ascii="Times New Roman" w:hAnsi="Times New Roman"/>
    </w:rPr>
  </w:style>
  <w:style w:type="character" w:customStyle="1" w:styleId="WW8Num11z1">
    <w:name w:val="WW8Num11z1"/>
    <w:uiPriority w:val="99"/>
    <w:rsid w:val="00991466"/>
    <w:rPr>
      <w:rFonts w:ascii="Courier New" w:hAnsi="Courier New"/>
    </w:rPr>
  </w:style>
  <w:style w:type="character" w:customStyle="1" w:styleId="WW8Num11z2">
    <w:name w:val="WW8Num11z2"/>
    <w:uiPriority w:val="99"/>
    <w:rsid w:val="00991466"/>
    <w:rPr>
      <w:rFonts w:ascii="Wingdings" w:hAnsi="Wingdings"/>
    </w:rPr>
  </w:style>
  <w:style w:type="character" w:customStyle="1" w:styleId="WW8Num11z3">
    <w:name w:val="WW8Num11z3"/>
    <w:uiPriority w:val="99"/>
    <w:rsid w:val="00991466"/>
    <w:rPr>
      <w:rFonts w:ascii="Symbol" w:hAnsi="Symbol"/>
    </w:rPr>
  </w:style>
  <w:style w:type="character" w:customStyle="1" w:styleId="WW8Num12z0">
    <w:name w:val="WW8Num12z0"/>
    <w:uiPriority w:val="99"/>
    <w:rsid w:val="00991466"/>
    <w:rPr>
      <w:rFonts w:ascii="Times New Roman" w:hAnsi="Times New Roman"/>
    </w:rPr>
  </w:style>
  <w:style w:type="character" w:customStyle="1" w:styleId="WW8Num12z1">
    <w:name w:val="WW8Num12z1"/>
    <w:uiPriority w:val="99"/>
    <w:rsid w:val="00991466"/>
    <w:rPr>
      <w:rFonts w:ascii="Courier New" w:hAnsi="Courier New"/>
    </w:rPr>
  </w:style>
  <w:style w:type="character" w:customStyle="1" w:styleId="WW8Num12z2">
    <w:name w:val="WW8Num12z2"/>
    <w:uiPriority w:val="99"/>
    <w:rsid w:val="00991466"/>
    <w:rPr>
      <w:rFonts w:ascii="Wingdings" w:hAnsi="Wingdings"/>
    </w:rPr>
  </w:style>
  <w:style w:type="character" w:customStyle="1" w:styleId="WW8Num12z3">
    <w:name w:val="WW8Num12z3"/>
    <w:uiPriority w:val="99"/>
    <w:rsid w:val="00991466"/>
    <w:rPr>
      <w:rFonts w:ascii="Symbol" w:hAnsi="Symbol"/>
    </w:rPr>
  </w:style>
  <w:style w:type="character" w:customStyle="1" w:styleId="WW8Num13z0">
    <w:name w:val="WW8Num13z0"/>
    <w:uiPriority w:val="99"/>
    <w:rsid w:val="00991466"/>
    <w:rPr>
      <w:rFonts w:ascii="Times New Roman" w:hAnsi="Times New Roman"/>
    </w:rPr>
  </w:style>
  <w:style w:type="character" w:customStyle="1" w:styleId="WW8Num13z1">
    <w:name w:val="WW8Num13z1"/>
    <w:uiPriority w:val="99"/>
    <w:rsid w:val="00991466"/>
    <w:rPr>
      <w:rFonts w:ascii="Courier New" w:hAnsi="Courier New"/>
    </w:rPr>
  </w:style>
  <w:style w:type="character" w:customStyle="1" w:styleId="WW8Num13z2">
    <w:name w:val="WW8Num13z2"/>
    <w:uiPriority w:val="99"/>
    <w:rsid w:val="00991466"/>
    <w:rPr>
      <w:rFonts w:ascii="Wingdings" w:hAnsi="Wingdings"/>
    </w:rPr>
  </w:style>
  <w:style w:type="character" w:customStyle="1" w:styleId="WW8Num13z3">
    <w:name w:val="WW8Num13z3"/>
    <w:uiPriority w:val="99"/>
    <w:rsid w:val="00991466"/>
    <w:rPr>
      <w:rFonts w:ascii="Symbol" w:hAnsi="Symbol"/>
    </w:rPr>
  </w:style>
  <w:style w:type="character" w:customStyle="1" w:styleId="WW8Num14z0">
    <w:name w:val="WW8Num14z0"/>
    <w:uiPriority w:val="99"/>
    <w:rsid w:val="00991466"/>
  </w:style>
  <w:style w:type="character" w:customStyle="1" w:styleId="WW8Num14z1">
    <w:name w:val="WW8Num14z1"/>
    <w:uiPriority w:val="99"/>
    <w:rsid w:val="00991466"/>
  </w:style>
  <w:style w:type="character" w:customStyle="1" w:styleId="WW8Num14z2">
    <w:name w:val="WW8Num14z2"/>
    <w:uiPriority w:val="99"/>
    <w:rsid w:val="00991466"/>
  </w:style>
  <w:style w:type="character" w:customStyle="1" w:styleId="WW8Num14z3">
    <w:name w:val="WW8Num14z3"/>
    <w:uiPriority w:val="99"/>
    <w:rsid w:val="00991466"/>
  </w:style>
  <w:style w:type="character" w:customStyle="1" w:styleId="WW8Num14z4">
    <w:name w:val="WW8Num14z4"/>
    <w:uiPriority w:val="99"/>
    <w:rsid w:val="00991466"/>
  </w:style>
  <w:style w:type="character" w:customStyle="1" w:styleId="WW8Num14z5">
    <w:name w:val="WW8Num14z5"/>
    <w:uiPriority w:val="99"/>
    <w:rsid w:val="00991466"/>
  </w:style>
  <w:style w:type="character" w:customStyle="1" w:styleId="WW8Num14z6">
    <w:name w:val="WW8Num14z6"/>
    <w:uiPriority w:val="99"/>
    <w:rsid w:val="00991466"/>
  </w:style>
  <w:style w:type="character" w:customStyle="1" w:styleId="WW8Num14z7">
    <w:name w:val="WW8Num14z7"/>
    <w:uiPriority w:val="99"/>
    <w:rsid w:val="00991466"/>
  </w:style>
  <w:style w:type="character" w:customStyle="1" w:styleId="WW8Num14z8">
    <w:name w:val="WW8Num14z8"/>
    <w:uiPriority w:val="99"/>
    <w:rsid w:val="00991466"/>
  </w:style>
  <w:style w:type="character" w:customStyle="1" w:styleId="WW8Num15z0">
    <w:name w:val="WW8Num15z0"/>
    <w:uiPriority w:val="99"/>
    <w:rsid w:val="00991466"/>
    <w:rPr>
      <w:rFonts w:ascii="Times New Roman" w:hAnsi="Times New Roman"/>
    </w:rPr>
  </w:style>
  <w:style w:type="character" w:customStyle="1" w:styleId="WW8Num15z1">
    <w:name w:val="WW8Num15z1"/>
    <w:uiPriority w:val="99"/>
    <w:rsid w:val="00991466"/>
    <w:rPr>
      <w:rFonts w:ascii="Courier New" w:hAnsi="Courier New"/>
    </w:rPr>
  </w:style>
  <w:style w:type="character" w:customStyle="1" w:styleId="WW8Num15z2">
    <w:name w:val="WW8Num15z2"/>
    <w:uiPriority w:val="99"/>
    <w:rsid w:val="00991466"/>
    <w:rPr>
      <w:rFonts w:ascii="Wingdings" w:hAnsi="Wingdings"/>
    </w:rPr>
  </w:style>
  <w:style w:type="character" w:customStyle="1" w:styleId="WW8Num15z3">
    <w:name w:val="WW8Num15z3"/>
    <w:uiPriority w:val="99"/>
    <w:rsid w:val="00991466"/>
    <w:rPr>
      <w:rFonts w:ascii="Symbol" w:hAnsi="Symbol"/>
    </w:rPr>
  </w:style>
  <w:style w:type="character" w:customStyle="1" w:styleId="WW8Num16z0">
    <w:name w:val="WW8Num16z0"/>
    <w:uiPriority w:val="99"/>
    <w:rsid w:val="00991466"/>
    <w:rPr>
      <w:rFonts w:ascii="Times New Roman" w:hAnsi="Times New Roman"/>
    </w:rPr>
  </w:style>
  <w:style w:type="character" w:customStyle="1" w:styleId="WW8Num16z1">
    <w:name w:val="WW8Num16z1"/>
    <w:uiPriority w:val="99"/>
    <w:rsid w:val="00991466"/>
    <w:rPr>
      <w:rFonts w:ascii="Courier New" w:hAnsi="Courier New"/>
    </w:rPr>
  </w:style>
  <w:style w:type="character" w:customStyle="1" w:styleId="WW8Num16z2">
    <w:name w:val="WW8Num16z2"/>
    <w:uiPriority w:val="99"/>
    <w:rsid w:val="00991466"/>
    <w:rPr>
      <w:rFonts w:ascii="Wingdings" w:hAnsi="Wingdings"/>
    </w:rPr>
  </w:style>
  <w:style w:type="character" w:customStyle="1" w:styleId="WW8Num16z3">
    <w:name w:val="WW8Num16z3"/>
    <w:uiPriority w:val="99"/>
    <w:rsid w:val="00991466"/>
    <w:rPr>
      <w:rFonts w:ascii="Symbol" w:hAnsi="Symbol"/>
    </w:rPr>
  </w:style>
  <w:style w:type="character" w:customStyle="1" w:styleId="WW8Num17z0">
    <w:name w:val="WW8Num17z0"/>
    <w:uiPriority w:val="99"/>
    <w:rsid w:val="00991466"/>
  </w:style>
  <w:style w:type="character" w:customStyle="1" w:styleId="WW8Num17z1">
    <w:name w:val="WW8Num17z1"/>
    <w:uiPriority w:val="99"/>
    <w:rsid w:val="00991466"/>
  </w:style>
  <w:style w:type="character" w:customStyle="1" w:styleId="WW8Num17z2">
    <w:name w:val="WW8Num17z2"/>
    <w:uiPriority w:val="99"/>
    <w:rsid w:val="00991466"/>
  </w:style>
  <w:style w:type="character" w:customStyle="1" w:styleId="WW8Num17z3">
    <w:name w:val="WW8Num17z3"/>
    <w:uiPriority w:val="99"/>
    <w:rsid w:val="00991466"/>
  </w:style>
  <w:style w:type="character" w:customStyle="1" w:styleId="WW8Num17z4">
    <w:name w:val="WW8Num17z4"/>
    <w:uiPriority w:val="99"/>
    <w:rsid w:val="00991466"/>
  </w:style>
  <w:style w:type="character" w:customStyle="1" w:styleId="WW8Num17z5">
    <w:name w:val="WW8Num17z5"/>
    <w:uiPriority w:val="99"/>
    <w:rsid w:val="00991466"/>
  </w:style>
  <w:style w:type="character" w:customStyle="1" w:styleId="WW8Num17z6">
    <w:name w:val="WW8Num17z6"/>
    <w:uiPriority w:val="99"/>
    <w:rsid w:val="00991466"/>
  </w:style>
  <w:style w:type="character" w:customStyle="1" w:styleId="WW8Num17z7">
    <w:name w:val="WW8Num17z7"/>
    <w:uiPriority w:val="99"/>
    <w:rsid w:val="00991466"/>
  </w:style>
  <w:style w:type="character" w:customStyle="1" w:styleId="WW8Num17z8">
    <w:name w:val="WW8Num17z8"/>
    <w:uiPriority w:val="99"/>
    <w:rsid w:val="00991466"/>
  </w:style>
  <w:style w:type="character" w:customStyle="1" w:styleId="WW8Num18z0">
    <w:name w:val="WW8Num18z0"/>
    <w:uiPriority w:val="99"/>
    <w:rsid w:val="00991466"/>
  </w:style>
  <w:style w:type="character" w:customStyle="1" w:styleId="WW8Num18z1">
    <w:name w:val="WW8Num18z1"/>
    <w:uiPriority w:val="99"/>
    <w:rsid w:val="00991466"/>
  </w:style>
  <w:style w:type="character" w:customStyle="1" w:styleId="WW8Num18z2">
    <w:name w:val="WW8Num18z2"/>
    <w:uiPriority w:val="99"/>
    <w:rsid w:val="00991466"/>
  </w:style>
  <w:style w:type="character" w:customStyle="1" w:styleId="WW8Num18z3">
    <w:name w:val="WW8Num18z3"/>
    <w:uiPriority w:val="99"/>
    <w:rsid w:val="00991466"/>
  </w:style>
  <w:style w:type="character" w:customStyle="1" w:styleId="WW8Num18z4">
    <w:name w:val="WW8Num18z4"/>
    <w:uiPriority w:val="99"/>
    <w:rsid w:val="00991466"/>
  </w:style>
  <w:style w:type="character" w:customStyle="1" w:styleId="WW8Num18z5">
    <w:name w:val="WW8Num18z5"/>
    <w:uiPriority w:val="99"/>
    <w:rsid w:val="00991466"/>
  </w:style>
  <w:style w:type="character" w:customStyle="1" w:styleId="WW8Num18z6">
    <w:name w:val="WW8Num18z6"/>
    <w:uiPriority w:val="99"/>
    <w:rsid w:val="00991466"/>
  </w:style>
  <w:style w:type="character" w:customStyle="1" w:styleId="WW8Num18z7">
    <w:name w:val="WW8Num18z7"/>
    <w:uiPriority w:val="99"/>
    <w:rsid w:val="00991466"/>
  </w:style>
  <w:style w:type="character" w:customStyle="1" w:styleId="WW8Num18z8">
    <w:name w:val="WW8Num18z8"/>
    <w:uiPriority w:val="99"/>
    <w:rsid w:val="00991466"/>
  </w:style>
  <w:style w:type="character" w:customStyle="1" w:styleId="WW8Num19z0">
    <w:name w:val="WW8Num19z0"/>
    <w:uiPriority w:val="99"/>
    <w:rsid w:val="00991466"/>
    <w:rPr>
      <w:rFonts w:ascii="Times New Roman" w:hAnsi="Times New Roman"/>
    </w:rPr>
  </w:style>
  <w:style w:type="character" w:customStyle="1" w:styleId="WW8Num19z1">
    <w:name w:val="WW8Num19z1"/>
    <w:uiPriority w:val="99"/>
    <w:rsid w:val="00991466"/>
    <w:rPr>
      <w:rFonts w:ascii="Courier New" w:hAnsi="Courier New"/>
    </w:rPr>
  </w:style>
  <w:style w:type="character" w:customStyle="1" w:styleId="WW8Num19z2">
    <w:name w:val="WW8Num19z2"/>
    <w:uiPriority w:val="99"/>
    <w:rsid w:val="00991466"/>
    <w:rPr>
      <w:rFonts w:ascii="Wingdings" w:hAnsi="Wingdings"/>
    </w:rPr>
  </w:style>
  <w:style w:type="character" w:customStyle="1" w:styleId="WW8Num19z3">
    <w:name w:val="WW8Num19z3"/>
    <w:uiPriority w:val="99"/>
    <w:rsid w:val="00991466"/>
    <w:rPr>
      <w:rFonts w:ascii="Symbol" w:hAnsi="Symbol"/>
    </w:rPr>
  </w:style>
  <w:style w:type="character" w:customStyle="1" w:styleId="WW8Num20z0">
    <w:name w:val="WW8Num20z0"/>
    <w:uiPriority w:val="99"/>
    <w:rsid w:val="00991466"/>
    <w:rPr>
      <w:rFonts w:ascii="Times New Roman" w:hAnsi="Times New Roman"/>
    </w:rPr>
  </w:style>
  <w:style w:type="character" w:customStyle="1" w:styleId="WW8Num20z1">
    <w:name w:val="WW8Num20z1"/>
    <w:uiPriority w:val="99"/>
    <w:rsid w:val="00991466"/>
    <w:rPr>
      <w:rFonts w:ascii="Courier New" w:hAnsi="Courier New"/>
    </w:rPr>
  </w:style>
  <w:style w:type="character" w:customStyle="1" w:styleId="WW8Num20z2">
    <w:name w:val="WW8Num20z2"/>
    <w:uiPriority w:val="99"/>
    <w:rsid w:val="00991466"/>
    <w:rPr>
      <w:rFonts w:ascii="Wingdings" w:hAnsi="Wingdings"/>
    </w:rPr>
  </w:style>
  <w:style w:type="character" w:customStyle="1" w:styleId="WW8Num20z3">
    <w:name w:val="WW8Num20z3"/>
    <w:uiPriority w:val="99"/>
    <w:rsid w:val="00991466"/>
    <w:rPr>
      <w:rFonts w:ascii="Symbol" w:hAnsi="Symbol"/>
    </w:rPr>
  </w:style>
  <w:style w:type="character" w:customStyle="1" w:styleId="WW8Num21z0">
    <w:name w:val="WW8Num21z0"/>
    <w:uiPriority w:val="99"/>
    <w:rsid w:val="00991466"/>
    <w:rPr>
      <w:rFonts w:ascii="Times New Roman" w:hAnsi="Times New Roman"/>
    </w:rPr>
  </w:style>
  <w:style w:type="character" w:customStyle="1" w:styleId="WW8Num21z1">
    <w:name w:val="WW8Num21z1"/>
    <w:uiPriority w:val="99"/>
    <w:rsid w:val="00991466"/>
    <w:rPr>
      <w:rFonts w:ascii="Courier New" w:hAnsi="Courier New"/>
    </w:rPr>
  </w:style>
  <w:style w:type="character" w:customStyle="1" w:styleId="WW8Num21z2">
    <w:name w:val="WW8Num21z2"/>
    <w:uiPriority w:val="99"/>
    <w:rsid w:val="00991466"/>
    <w:rPr>
      <w:rFonts w:ascii="Wingdings" w:hAnsi="Wingdings"/>
    </w:rPr>
  </w:style>
  <w:style w:type="character" w:customStyle="1" w:styleId="WW8Num21z3">
    <w:name w:val="WW8Num21z3"/>
    <w:uiPriority w:val="99"/>
    <w:rsid w:val="00991466"/>
    <w:rPr>
      <w:rFonts w:ascii="Symbol" w:hAnsi="Symbol"/>
    </w:rPr>
  </w:style>
  <w:style w:type="character" w:customStyle="1" w:styleId="WW8Num22z0">
    <w:name w:val="WW8Num22z0"/>
    <w:uiPriority w:val="99"/>
    <w:rsid w:val="00991466"/>
    <w:rPr>
      <w:rFonts w:ascii="Times New Roman" w:hAnsi="Times New Roman"/>
    </w:rPr>
  </w:style>
  <w:style w:type="character" w:customStyle="1" w:styleId="WW8Num22z1">
    <w:name w:val="WW8Num22z1"/>
    <w:uiPriority w:val="99"/>
    <w:rsid w:val="00991466"/>
    <w:rPr>
      <w:rFonts w:ascii="Courier New" w:hAnsi="Courier New"/>
    </w:rPr>
  </w:style>
  <w:style w:type="character" w:customStyle="1" w:styleId="WW8Num22z2">
    <w:name w:val="WW8Num22z2"/>
    <w:uiPriority w:val="99"/>
    <w:rsid w:val="00991466"/>
    <w:rPr>
      <w:rFonts w:ascii="Wingdings" w:hAnsi="Wingdings"/>
    </w:rPr>
  </w:style>
  <w:style w:type="character" w:customStyle="1" w:styleId="WW8Num22z3">
    <w:name w:val="WW8Num22z3"/>
    <w:uiPriority w:val="99"/>
    <w:rsid w:val="00991466"/>
    <w:rPr>
      <w:rFonts w:ascii="Symbol" w:hAnsi="Symbol"/>
    </w:rPr>
  </w:style>
  <w:style w:type="character" w:customStyle="1" w:styleId="WW8Num23z0">
    <w:name w:val="WW8Num23z0"/>
    <w:uiPriority w:val="99"/>
    <w:rsid w:val="00991466"/>
    <w:rPr>
      <w:rFonts w:ascii="Times New Roman" w:hAnsi="Times New Roman"/>
    </w:rPr>
  </w:style>
  <w:style w:type="character" w:customStyle="1" w:styleId="WW8Num23z1">
    <w:name w:val="WW8Num23z1"/>
    <w:uiPriority w:val="99"/>
    <w:rsid w:val="00991466"/>
    <w:rPr>
      <w:rFonts w:ascii="Courier New" w:hAnsi="Courier New"/>
    </w:rPr>
  </w:style>
  <w:style w:type="character" w:customStyle="1" w:styleId="WW8Num23z2">
    <w:name w:val="WW8Num23z2"/>
    <w:uiPriority w:val="99"/>
    <w:rsid w:val="00991466"/>
    <w:rPr>
      <w:rFonts w:ascii="Wingdings" w:hAnsi="Wingdings"/>
    </w:rPr>
  </w:style>
  <w:style w:type="character" w:customStyle="1" w:styleId="WW8Num23z3">
    <w:name w:val="WW8Num23z3"/>
    <w:uiPriority w:val="99"/>
    <w:rsid w:val="00991466"/>
    <w:rPr>
      <w:rFonts w:ascii="Symbol" w:hAnsi="Symbol"/>
    </w:rPr>
  </w:style>
  <w:style w:type="character" w:customStyle="1" w:styleId="WW8Num24z0">
    <w:name w:val="WW8Num24z0"/>
    <w:uiPriority w:val="99"/>
    <w:rsid w:val="00991466"/>
    <w:rPr>
      <w:rFonts w:ascii="Times New Roman" w:hAnsi="Times New Roman"/>
    </w:rPr>
  </w:style>
  <w:style w:type="character" w:customStyle="1" w:styleId="WW8Num24z1">
    <w:name w:val="WW8Num24z1"/>
    <w:uiPriority w:val="99"/>
    <w:rsid w:val="00991466"/>
    <w:rPr>
      <w:rFonts w:ascii="Courier New" w:hAnsi="Courier New"/>
    </w:rPr>
  </w:style>
  <w:style w:type="character" w:customStyle="1" w:styleId="WW8Num24z2">
    <w:name w:val="WW8Num24z2"/>
    <w:uiPriority w:val="99"/>
    <w:rsid w:val="00991466"/>
    <w:rPr>
      <w:rFonts w:ascii="Wingdings" w:hAnsi="Wingdings"/>
    </w:rPr>
  </w:style>
  <w:style w:type="character" w:customStyle="1" w:styleId="WW8Num24z3">
    <w:name w:val="WW8Num24z3"/>
    <w:uiPriority w:val="99"/>
    <w:rsid w:val="00991466"/>
    <w:rPr>
      <w:rFonts w:ascii="Symbol" w:hAnsi="Symbol"/>
    </w:rPr>
  </w:style>
  <w:style w:type="character" w:customStyle="1" w:styleId="WW8Num25z0">
    <w:name w:val="WW8Num25z0"/>
    <w:uiPriority w:val="99"/>
    <w:rsid w:val="00991466"/>
  </w:style>
  <w:style w:type="character" w:customStyle="1" w:styleId="WW8Num25z1">
    <w:name w:val="WW8Num25z1"/>
    <w:uiPriority w:val="99"/>
    <w:rsid w:val="00991466"/>
  </w:style>
  <w:style w:type="character" w:customStyle="1" w:styleId="WW8Num25z2">
    <w:name w:val="WW8Num25z2"/>
    <w:uiPriority w:val="99"/>
    <w:rsid w:val="00991466"/>
  </w:style>
  <w:style w:type="character" w:customStyle="1" w:styleId="WW8Num25z3">
    <w:name w:val="WW8Num25z3"/>
    <w:uiPriority w:val="99"/>
    <w:rsid w:val="00991466"/>
  </w:style>
  <w:style w:type="character" w:customStyle="1" w:styleId="WW8Num25z4">
    <w:name w:val="WW8Num25z4"/>
    <w:uiPriority w:val="99"/>
    <w:rsid w:val="00991466"/>
  </w:style>
  <w:style w:type="character" w:customStyle="1" w:styleId="WW8Num25z5">
    <w:name w:val="WW8Num25z5"/>
    <w:uiPriority w:val="99"/>
    <w:rsid w:val="00991466"/>
  </w:style>
  <w:style w:type="character" w:customStyle="1" w:styleId="WW8Num25z6">
    <w:name w:val="WW8Num25z6"/>
    <w:uiPriority w:val="99"/>
    <w:rsid w:val="00991466"/>
  </w:style>
  <w:style w:type="character" w:customStyle="1" w:styleId="WW8Num25z7">
    <w:name w:val="WW8Num25z7"/>
    <w:uiPriority w:val="99"/>
    <w:rsid w:val="00991466"/>
  </w:style>
  <w:style w:type="character" w:customStyle="1" w:styleId="WW8Num25z8">
    <w:name w:val="WW8Num25z8"/>
    <w:uiPriority w:val="99"/>
    <w:rsid w:val="00991466"/>
  </w:style>
  <w:style w:type="character" w:customStyle="1" w:styleId="WW8Num26z0">
    <w:name w:val="WW8Num26z0"/>
    <w:uiPriority w:val="99"/>
    <w:rsid w:val="00991466"/>
  </w:style>
  <w:style w:type="character" w:customStyle="1" w:styleId="WW8Num26z1">
    <w:name w:val="WW8Num26z1"/>
    <w:uiPriority w:val="99"/>
    <w:rsid w:val="00991466"/>
  </w:style>
  <w:style w:type="character" w:customStyle="1" w:styleId="WW8Num26z2">
    <w:name w:val="WW8Num26z2"/>
    <w:uiPriority w:val="99"/>
    <w:rsid w:val="00991466"/>
  </w:style>
  <w:style w:type="character" w:customStyle="1" w:styleId="WW8Num26z3">
    <w:name w:val="WW8Num26z3"/>
    <w:uiPriority w:val="99"/>
    <w:rsid w:val="00991466"/>
  </w:style>
  <w:style w:type="character" w:customStyle="1" w:styleId="WW8Num26z4">
    <w:name w:val="WW8Num26z4"/>
    <w:uiPriority w:val="99"/>
    <w:rsid w:val="00991466"/>
  </w:style>
  <w:style w:type="character" w:customStyle="1" w:styleId="WW8Num26z5">
    <w:name w:val="WW8Num26z5"/>
    <w:uiPriority w:val="99"/>
    <w:rsid w:val="00991466"/>
  </w:style>
  <w:style w:type="character" w:customStyle="1" w:styleId="WW8Num26z6">
    <w:name w:val="WW8Num26z6"/>
    <w:uiPriority w:val="99"/>
    <w:rsid w:val="00991466"/>
  </w:style>
  <w:style w:type="character" w:customStyle="1" w:styleId="WW8Num26z7">
    <w:name w:val="WW8Num26z7"/>
    <w:uiPriority w:val="99"/>
    <w:rsid w:val="00991466"/>
  </w:style>
  <w:style w:type="character" w:customStyle="1" w:styleId="WW8Num26z8">
    <w:name w:val="WW8Num26z8"/>
    <w:uiPriority w:val="99"/>
    <w:rsid w:val="00991466"/>
  </w:style>
  <w:style w:type="character" w:customStyle="1" w:styleId="WW8Num27z0">
    <w:name w:val="WW8Num27z0"/>
    <w:uiPriority w:val="99"/>
    <w:rsid w:val="00991466"/>
  </w:style>
  <w:style w:type="character" w:customStyle="1" w:styleId="WW8Num27z1">
    <w:name w:val="WW8Num27z1"/>
    <w:uiPriority w:val="99"/>
    <w:rsid w:val="00991466"/>
  </w:style>
  <w:style w:type="character" w:customStyle="1" w:styleId="WW8Num27z2">
    <w:name w:val="WW8Num27z2"/>
    <w:uiPriority w:val="99"/>
    <w:rsid w:val="00991466"/>
  </w:style>
  <w:style w:type="character" w:customStyle="1" w:styleId="WW8Num27z3">
    <w:name w:val="WW8Num27z3"/>
    <w:uiPriority w:val="99"/>
    <w:rsid w:val="00991466"/>
  </w:style>
  <w:style w:type="character" w:customStyle="1" w:styleId="WW8Num27z4">
    <w:name w:val="WW8Num27z4"/>
    <w:uiPriority w:val="99"/>
    <w:rsid w:val="00991466"/>
  </w:style>
  <w:style w:type="character" w:customStyle="1" w:styleId="WW8Num27z5">
    <w:name w:val="WW8Num27z5"/>
    <w:uiPriority w:val="99"/>
    <w:rsid w:val="00991466"/>
  </w:style>
  <w:style w:type="character" w:customStyle="1" w:styleId="WW8Num27z6">
    <w:name w:val="WW8Num27z6"/>
    <w:uiPriority w:val="99"/>
    <w:rsid w:val="00991466"/>
  </w:style>
  <w:style w:type="character" w:customStyle="1" w:styleId="WW8Num27z7">
    <w:name w:val="WW8Num27z7"/>
    <w:uiPriority w:val="99"/>
    <w:rsid w:val="00991466"/>
  </w:style>
  <w:style w:type="character" w:customStyle="1" w:styleId="WW8Num27z8">
    <w:name w:val="WW8Num27z8"/>
    <w:uiPriority w:val="99"/>
    <w:rsid w:val="00991466"/>
  </w:style>
  <w:style w:type="character" w:customStyle="1" w:styleId="WW8Num28z0">
    <w:name w:val="WW8Num28z0"/>
    <w:uiPriority w:val="99"/>
    <w:rsid w:val="00991466"/>
    <w:rPr>
      <w:rFonts w:ascii="Arial" w:hAnsi="Arial"/>
      <w:sz w:val="20"/>
    </w:rPr>
  </w:style>
  <w:style w:type="character" w:customStyle="1" w:styleId="WW8Num28z1">
    <w:name w:val="WW8Num28z1"/>
    <w:uiPriority w:val="99"/>
    <w:rsid w:val="00991466"/>
    <w:rPr>
      <w:rFonts w:ascii="Courier New" w:hAnsi="Courier New"/>
    </w:rPr>
  </w:style>
  <w:style w:type="character" w:customStyle="1" w:styleId="WW8Num28z2">
    <w:name w:val="WW8Num28z2"/>
    <w:uiPriority w:val="99"/>
    <w:rsid w:val="00991466"/>
    <w:rPr>
      <w:rFonts w:ascii="Wingdings" w:hAnsi="Wingdings"/>
    </w:rPr>
  </w:style>
  <w:style w:type="character" w:customStyle="1" w:styleId="WW8Num28z3">
    <w:name w:val="WW8Num28z3"/>
    <w:uiPriority w:val="99"/>
    <w:rsid w:val="00991466"/>
    <w:rPr>
      <w:rFonts w:ascii="Symbol" w:hAnsi="Symbol"/>
    </w:rPr>
  </w:style>
  <w:style w:type="character" w:customStyle="1" w:styleId="WW8Num29z0">
    <w:name w:val="WW8Num29z0"/>
    <w:uiPriority w:val="99"/>
    <w:rsid w:val="00991466"/>
    <w:rPr>
      <w:rFonts w:ascii="Arial" w:hAnsi="Arial"/>
      <w:sz w:val="20"/>
    </w:rPr>
  </w:style>
  <w:style w:type="character" w:customStyle="1" w:styleId="WW8Num29z1">
    <w:name w:val="WW8Num29z1"/>
    <w:uiPriority w:val="99"/>
    <w:rsid w:val="00991466"/>
    <w:rPr>
      <w:rFonts w:ascii="Courier New" w:hAnsi="Courier New"/>
    </w:rPr>
  </w:style>
  <w:style w:type="character" w:customStyle="1" w:styleId="WW8Num29z2">
    <w:name w:val="WW8Num29z2"/>
    <w:uiPriority w:val="99"/>
    <w:rsid w:val="00991466"/>
    <w:rPr>
      <w:rFonts w:ascii="Wingdings" w:hAnsi="Wingdings"/>
    </w:rPr>
  </w:style>
  <w:style w:type="character" w:customStyle="1" w:styleId="WW8Num29z3">
    <w:name w:val="WW8Num29z3"/>
    <w:uiPriority w:val="99"/>
    <w:rsid w:val="00991466"/>
    <w:rPr>
      <w:rFonts w:ascii="Symbol" w:hAnsi="Symbol"/>
    </w:rPr>
  </w:style>
  <w:style w:type="character" w:customStyle="1" w:styleId="WW8Num30z0">
    <w:name w:val="WW8Num30z0"/>
    <w:uiPriority w:val="99"/>
    <w:rsid w:val="00991466"/>
  </w:style>
  <w:style w:type="character" w:customStyle="1" w:styleId="WW8Num31z0">
    <w:name w:val="WW8Num31z0"/>
    <w:uiPriority w:val="99"/>
    <w:rsid w:val="00991466"/>
  </w:style>
  <w:style w:type="character" w:customStyle="1" w:styleId="WW8Num31z1">
    <w:name w:val="WW8Num31z1"/>
    <w:uiPriority w:val="99"/>
    <w:rsid w:val="00991466"/>
  </w:style>
  <w:style w:type="character" w:customStyle="1" w:styleId="WW8Num31z2">
    <w:name w:val="WW8Num31z2"/>
    <w:uiPriority w:val="99"/>
    <w:rsid w:val="00991466"/>
  </w:style>
  <w:style w:type="character" w:customStyle="1" w:styleId="WW8Num31z3">
    <w:name w:val="WW8Num31z3"/>
    <w:uiPriority w:val="99"/>
    <w:rsid w:val="00991466"/>
  </w:style>
  <w:style w:type="character" w:customStyle="1" w:styleId="WW8Num31z4">
    <w:name w:val="WW8Num31z4"/>
    <w:uiPriority w:val="99"/>
    <w:rsid w:val="00991466"/>
  </w:style>
  <w:style w:type="character" w:customStyle="1" w:styleId="WW8Num31z5">
    <w:name w:val="WW8Num31z5"/>
    <w:uiPriority w:val="99"/>
    <w:rsid w:val="00991466"/>
  </w:style>
  <w:style w:type="character" w:customStyle="1" w:styleId="WW8Num31z6">
    <w:name w:val="WW8Num31z6"/>
    <w:uiPriority w:val="99"/>
    <w:rsid w:val="00991466"/>
  </w:style>
  <w:style w:type="character" w:customStyle="1" w:styleId="WW8Num31z7">
    <w:name w:val="WW8Num31z7"/>
    <w:uiPriority w:val="99"/>
    <w:rsid w:val="00991466"/>
  </w:style>
  <w:style w:type="character" w:customStyle="1" w:styleId="WW8Num31z8">
    <w:name w:val="WW8Num31z8"/>
    <w:uiPriority w:val="99"/>
    <w:rsid w:val="00991466"/>
  </w:style>
  <w:style w:type="character" w:customStyle="1" w:styleId="WW8Num32z0">
    <w:name w:val="WW8Num32z0"/>
    <w:uiPriority w:val="99"/>
    <w:rsid w:val="00991466"/>
  </w:style>
  <w:style w:type="character" w:customStyle="1" w:styleId="WW8Num32z1">
    <w:name w:val="WW8Num32z1"/>
    <w:uiPriority w:val="99"/>
    <w:rsid w:val="00991466"/>
  </w:style>
  <w:style w:type="character" w:customStyle="1" w:styleId="WW8Num32z2">
    <w:name w:val="WW8Num32z2"/>
    <w:uiPriority w:val="99"/>
    <w:rsid w:val="00991466"/>
  </w:style>
  <w:style w:type="character" w:customStyle="1" w:styleId="WW8Num32z3">
    <w:name w:val="WW8Num32z3"/>
    <w:uiPriority w:val="99"/>
    <w:rsid w:val="00991466"/>
  </w:style>
  <w:style w:type="character" w:customStyle="1" w:styleId="WW8Num32z4">
    <w:name w:val="WW8Num32z4"/>
    <w:uiPriority w:val="99"/>
    <w:rsid w:val="00991466"/>
  </w:style>
  <w:style w:type="character" w:customStyle="1" w:styleId="WW8Num32z5">
    <w:name w:val="WW8Num32z5"/>
    <w:uiPriority w:val="99"/>
    <w:rsid w:val="00991466"/>
  </w:style>
  <w:style w:type="character" w:customStyle="1" w:styleId="WW8Num32z6">
    <w:name w:val="WW8Num32z6"/>
    <w:uiPriority w:val="99"/>
    <w:rsid w:val="00991466"/>
  </w:style>
  <w:style w:type="character" w:customStyle="1" w:styleId="WW8Num32z7">
    <w:name w:val="WW8Num32z7"/>
    <w:uiPriority w:val="99"/>
    <w:rsid w:val="00991466"/>
  </w:style>
  <w:style w:type="character" w:customStyle="1" w:styleId="WW8Num32z8">
    <w:name w:val="WW8Num32z8"/>
    <w:uiPriority w:val="99"/>
    <w:rsid w:val="00991466"/>
  </w:style>
  <w:style w:type="character" w:customStyle="1" w:styleId="WW8Num33z0">
    <w:name w:val="WW8Num33z0"/>
    <w:uiPriority w:val="99"/>
    <w:rsid w:val="00991466"/>
    <w:rPr>
      <w:rFonts w:ascii="Arial" w:hAnsi="Arial"/>
      <w:b/>
      <w:sz w:val="20"/>
    </w:rPr>
  </w:style>
  <w:style w:type="character" w:customStyle="1" w:styleId="WW8Num33z1">
    <w:name w:val="WW8Num33z1"/>
    <w:uiPriority w:val="99"/>
    <w:rsid w:val="00991466"/>
  </w:style>
  <w:style w:type="character" w:customStyle="1" w:styleId="WW8Num33z2">
    <w:name w:val="WW8Num33z2"/>
    <w:uiPriority w:val="99"/>
    <w:rsid w:val="00991466"/>
  </w:style>
  <w:style w:type="character" w:customStyle="1" w:styleId="WW8Num33z3">
    <w:name w:val="WW8Num33z3"/>
    <w:uiPriority w:val="99"/>
    <w:rsid w:val="00991466"/>
  </w:style>
  <w:style w:type="character" w:customStyle="1" w:styleId="WW8Num33z4">
    <w:name w:val="WW8Num33z4"/>
    <w:uiPriority w:val="99"/>
    <w:rsid w:val="00991466"/>
  </w:style>
  <w:style w:type="character" w:customStyle="1" w:styleId="WW8Num33z5">
    <w:name w:val="WW8Num33z5"/>
    <w:uiPriority w:val="99"/>
    <w:rsid w:val="00991466"/>
  </w:style>
  <w:style w:type="character" w:customStyle="1" w:styleId="WW8Num33z6">
    <w:name w:val="WW8Num33z6"/>
    <w:uiPriority w:val="99"/>
    <w:rsid w:val="00991466"/>
  </w:style>
  <w:style w:type="character" w:customStyle="1" w:styleId="WW8Num33z7">
    <w:name w:val="WW8Num33z7"/>
    <w:uiPriority w:val="99"/>
    <w:rsid w:val="00991466"/>
  </w:style>
  <w:style w:type="character" w:customStyle="1" w:styleId="WW8Num33z8">
    <w:name w:val="WW8Num33z8"/>
    <w:uiPriority w:val="99"/>
    <w:rsid w:val="00991466"/>
  </w:style>
  <w:style w:type="character" w:customStyle="1" w:styleId="WW8Num34z0">
    <w:name w:val="WW8Num34z0"/>
    <w:uiPriority w:val="99"/>
    <w:rsid w:val="00991466"/>
    <w:rPr>
      <w:rFonts w:ascii="Arial" w:hAnsi="Arial"/>
      <w:sz w:val="20"/>
    </w:rPr>
  </w:style>
  <w:style w:type="character" w:customStyle="1" w:styleId="WW8Num34z1">
    <w:name w:val="WW8Num34z1"/>
    <w:uiPriority w:val="99"/>
    <w:rsid w:val="00991466"/>
  </w:style>
  <w:style w:type="character" w:customStyle="1" w:styleId="WW8Num34z2">
    <w:name w:val="WW8Num34z2"/>
    <w:uiPriority w:val="99"/>
    <w:rsid w:val="00991466"/>
  </w:style>
  <w:style w:type="character" w:customStyle="1" w:styleId="WW8Num34z3">
    <w:name w:val="WW8Num34z3"/>
    <w:uiPriority w:val="99"/>
    <w:rsid w:val="00991466"/>
  </w:style>
  <w:style w:type="character" w:customStyle="1" w:styleId="WW8Num34z4">
    <w:name w:val="WW8Num34z4"/>
    <w:uiPriority w:val="99"/>
    <w:rsid w:val="00991466"/>
  </w:style>
  <w:style w:type="character" w:customStyle="1" w:styleId="WW8Num34z5">
    <w:name w:val="WW8Num34z5"/>
    <w:uiPriority w:val="99"/>
    <w:rsid w:val="00991466"/>
  </w:style>
  <w:style w:type="character" w:customStyle="1" w:styleId="WW8Num34z6">
    <w:name w:val="WW8Num34z6"/>
    <w:uiPriority w:val="99"/>
    <w:rsid w:val="00991466"/>
  </w:style>
  <w:style w:type="character" w:customStyle="1" w:styleId="WW8Num34z7">
    <w:name w:val="WW8Num34z7"/>
    <w:uiPriority w:val="99"/>
    <w:rsid w:val="00991466"/>
  </w:style>
  <w:style w:type="character" w:customStyle="1" w:styleId="WW8Num34z8">
    <w:name w:val="WW8Num34z8"/>
    <w:uiPriority w:val="99"/>
    <w:rsid w:val="00991466"/>
  </w:style>
  <w:style w:type="character" w:customStyle="1" w:styleId="Carpredefinitoparagrafo1">
    <w:name w:val="Car. predefinito paragrafo1"/>
    <w:uiPriority w:val="99"/>
    <w:rsid w:val="00991466"/>
  </w:style>
  <w:style w:type="character" w:customStyle="1" w:styleId="Carpredefinitoparagrafo2">
    <w:name w:val="Car. predefinito paragrafo2"/>
    <w:uiPriority w:val="99"/>
    <w:rsid w:val="00991466"/>
  </w:style>
  <w:style w:type="character" w:customStyle="1" w:styleId="IntestazioneCarattere">
    <w:name w:val="Intestazione Carattere"/>
    <w:uiPriority w:val="99"/>
    <w:rsid w:val="00991466"/>
  </w:style>
  <w:style w:type="character" w:customStyle="1" w:styleId="PidipaginaCarattere">
    <w:name w:val="Piè di pagina Carattere"/>
    <w:uiPriority w:val="99"/>
    <w:rsid w:val="00991466"/>
  </w:style>
  <w:style w:type="character" w:customStyle="1" w:styleId="ListLabel1">
    <w:name w:val="ListLabel 1"/>
    <w:uiPriority w:val="99"/>
    <w:rsid w:val="00991466"/>
  </w:style>
  <w:style w:type="character" w:customStyle="1" w:styleId="ListLabel2">
    <w:name w:val="ListLabel 2"/>
    <w:uiPriority w:val="99"/>
    <w:rsid w:val="00991466"/>
  </w:style>
  <w:style w:type="character" w:customStyle="1" w:styleId="ListLabel3">
    <w:name w:val="ListLabel 3"/>
    <w:uiPriority w:val="99"/>
    <w:rsid w:val="00991466"/>
  </w:style>
  <w:style w:type="character" w:customStyle="1" w:styleId="ListLabel4">
    <w:name w:val="ListLabel 4"/>
    <w:uiPriority w:val="99"/>
    <w:rsid w:val="00991466"/>
    <w:rPr>
      <w:rFonts w:eastAsia="Times New Roman"/>
    </w:rPr>
  </w:style>
  <w:style w:type="character" w:customStyle="1" w:styleId="ListLabel5">
    <w:name w:val="ListLabel 5"/>
    <w:uiPriority w:val="99"/>
    <w:rsid w:val="00991466"/>
    <w:rPr>
      <w:b/>
    </w:rPr>
  </w:style>
  <w:style w:type="character" w:customStyle="1" w:styleId="TestofumettoCarattere">
    <w:name w:val="Testo fumetto Carattere"/>
    <w:uiPriority w:val="99"/>
    <w:rsid w:val="00991466"/>
    <w:rPr>
      <w:rFonts w:ascii="Segoe UI" w:hAnsi="Segoe UI"/>
      <w:sz w:val="18"/>
    </w:rPr>
  </w:style>
  <w:style w:type="character" w:customStyle="1" w:styleId="WW8Num22z4">
    <w:name w:val="WW8Num22z4"/>
    <w:uiPriority w:val="99"/>
    <w:rsid w:val="00991466"/>
  </w:style>
  <w:style w:type="character" w:customStyle="1" w:styleId="WW8Num22z5">
    <w:name w:val="WW8Num22z5"/>
    <w:uiPriority w:val="99"/>
    <w:rsid w:val="00991466"/>
  </w:style>
  <w:style w:type="character" w:customStyle="1" w:styleId="WW8Num22z6">
    <w:name w:val="WW8Num22z6"/>
    <w:uiPriority w:val="99"/>
    <w:rsid w:val="00991466"/>
  </w:style>
  <w:style w:type="character" w:customStyle="1" w:styleId="WW8Num22z7">
    <w:name w:val="WW8Num22z7"/>
    <w:uiPriority w:val="99"/>
    <w:rsid w:val="00991466"/>
  </w:style>
  <w:style w:type="character" w:customStyle="1" w:styleId="WW8Num22z8">
    <w:name w:val="WW8Num22z8"/>
    <w:uiPriority w:val="99"/>
    <w:rsid w:val="00991466"/>
  </w:style>
  <w:style w:type="paragraph" w:customStyle="1" w:styleId="Intestazione2">
    <w:name w:val="Intestazione2"/>
    <w:basedOn w:val="Normale"/>
    <w:next w:val="Corpotesto"/>
    <w:uiPriority w:val="99"/>
    <w:rsid w:val="00991466"/>
    <w:pPr>
      <w:keepNext/>
      <w:spacing w:before="240" w:after="120"/>
    </w:pPr>
    <w:rPr>
      <w:rFonts w:ascii="Arial" w:hAnsi="Arial" w:cs="Mangal"/>
      <w:sz w:val="28"/>
      <w:szCs w:val="28"/>
    </w:rPr>
  </w:style>
  <w:style w:type="paragraph" w:styleId="Corpotesto">
    <w:name w:val="Body Text"/>
    <w:aliases w:val="Tempo Body Text"/>
    <w:basedOn w:val="Normale"/>
    <w:link w:val="CorpotestoCarattere"/>
    <w:uiPriority w:val="99"/>
    <w:rsid w:val="00991466"/>
    <w:pPr>
      <w:spacing w:after="120"/>
    </w:pPr>
    <w:rPr>
      <w:rFonts w:cs="Times New Roman"/>
      <w:szCs w:val="20"/>
    </w:rPr>
  </w:style>
  <w:style w:type="character" w:customStyle="1" w:styleId="CorpotestoCarattere">
    <w:name w:val="Corpo testo Carattere"/>
    <w:aliases w:val="Tempo Body Text Carattere"/>
    <w:basedOn w:val="Carpredefinitoparagrafo"/>
    <w:link w:val="Corpotesto"/>
    <w:uiPriority w:val="99"/>
    <w:locked/>
    <w:rsid w:val="002F2BAF"/>
    <w:rPr>
      <w:rFonts w:ascii="Calibri" w:hAnsi="Calibri" w:cs="Times New Roman"/>
      <w:sz w:val="22"/>
      <w:lang w:eastAsia="ar-SA" w:bidi="ar-SA"/>
    </w:rPr>
  </w:style>
  <w:style w:type="paragraph" w:styleId="Elenco">
    <w:name w:val="List"/>
    <w:basedOn w:val="Corpotesto"/>
    <w:uiPriority w:val="99"/>
    <w:rsid w:val="00991466"/>
    <w:rPr>
      <w:rFonts w:cs="Mangal"/>
    </w:rPr>
  </w:style>
  <w:style w:type="paragraph" w:customStyle="1" w:styleId="Didascalia2">
    <w:name w:val="Didascalia2"/>
    <w:basedOn w:val="Normale"/>
    <w:uiPriority w:val="99"/>
    <w:rsid w:val="00991466"/>
    <w:pPr>
      <w:suppressLineNumbers/>
      <w:spacing w:before="120" w:after="120"/>
    </w:pPr>
    <w:rPr>
      <w:rFonts w:cs="Mangal"/>
      <w:i/>
      <w:iCs/>
      <w:sz w:val="24"/>
      <w:szCs w:val="24"/>
    </w:rPr>
  </w:style>
  <w:style w:type="paragraph" w:customStyle="1" w:styleId="Indice">
    <w:name w:val="Indice"/>
    <w:basedOn w:val="Normale"/>
    <w:uiPriority w:val="99"/>
    <w:rsid w:val="00991466"/>
    <w:pPr>
      <w:suppressLineNumbers/>
    </w:pPr>
    <w:rPr>
      <w:rFonts w:cs="Mangal"/>
    </w:rPr>
  </w:style>
  <w:style w:type="paragraph" w:customStyle="1" w:styleId="Intestazione1">
    <w:name w:val="Intestazione1"/>
    <w:basedOn w:val="Normale"/>
    <w:next w:val="Corpotesto"/>
    <w:uiPriority w:val="99"/>
    <w:rsid w:val="00991466"/>
    <w:pPr>
      <w:keepNext/>
      <w:spacing w:before="240" w:after="120"/>
    </w:pPr>
    <w:rPr>
      <w:rFonts w:ascii="Arial" w:hAnsi="Arial" w:cs="Mangal"/>
      <w:sz w:val="28"/>
      <w:szCs w:val="28"/>
    </w:rPr>
  </w:style>
  <w:style w:type="paragraph" w:customStyle="1" w:styleId="Didascalia1">
    <w:name w:val="Didascalia1"/>
    <w:basedOn w:val="Normale"/>
    <w:uiPriority w:val="99"/>
    <w:rsid w:val="00991466"/>
    <w:pPr>
      <w:suppressLineNumbers/>
      <w:spacing w:before="120" w:after="120"/>
    </w:pPr>
    <w:rPr>
      <w:rFonts w:cs="Mangal"/>
      <w:i/>
      <w:iCs/>
      <w:sz w:val="24"/>
      <w:szCs w:val="24"/>
    </w:rPr>
  </w:style>
  <w:style w:type="paragraph" w:customStyle="1" w:styleId="Nessunaspaziatura1">
    <w:name w:val="Nessuna spaziatura1"/>
    <w:uiPriority w:val="99"/>
    <w:rsid w:val="00991466"/>
    <w:pPr>
      <w:suppressAutoHyphens/>
      <w:spacing w:line="100" w:lineRule="atLeast"/>
    </w:pPr>
    <w:rPr>
      <w:rFonts w:ascii="Calibri" w:hAnsi="Calibri" w:cs="font291"/>
      <w:lang w:eastAsia="ar-SA"/>
    </w:rPr>
  </w:style>
  <w:style w:type="paragraph" w:customStyle="1" w:styleId="Paragrafoelenco1">
    <w:name w:val="Paragrafo elenco1"/>
    <w:basedOn w:val="Normale"/>
    <w:uiPriority w:val="99"/>
    <w:rsid w:val="00991466"/>
    <w:pPr>
      <w:ind w:left="720"/>
    </w:pPr>
  </w:style>
  <w:style w:type="paragraph" w:styleId="Intestazione">
    <w:name w:val="header"/>
    <w:basedOn w:val="Normale"/>
    <w:link w:val="IntestazioneCarattere1"/>
    <w:uiPriority w:val="99"/>
    <w:rsid w:val="00991466"/>
    <w:pPr>
      <w:suppressLineNumbers/>
      <w:tabs>
        <w:tab w:val="center" w:pos="4819"/>
        <w:tab w:val="right" w:pos="9638"/>
      </w:tabs>
      <w:spacing w:after="0" w:line="100" w:lineRule="atLeast"/>
    </w:pPr>
    <w:rPr>
      <w:sz w:val="20"/>
      <w:szCs w:val="20"/>
    </w:rPr>
  </w:style>
  <w:style w:type="character" w:customStyle="1" w:styleId="IntestazioneCarattere1">
    <w:name w:val="Intestazione Carattere1"/>
    <w:basedOn w:val="Carpredefinitoparagrafo"/>
    <w:link w:val="Intestazione"/>
    <w:uiPriority w:val="99"/>
    <w:semiHidden/>
    <w:locked/>
    <w:rsid w:val="00F532E8"/>
    <w:rPr>
      <w:rFonts w:ascii="Calibri" w:hAnsi="Calibri" w:cs="Times New Roman"/>
      <w:lang w:eastAsia="ar-SA" w:bidi="ar-SA"/>
    </w:rPr>
  </w:style>
  <w:style w:type="paragraph" w:styleId="Pidipagina">
    <w:name w:val="footer"/>
    <w:basedOn w:val="Normale"/>
    <w:link w:val="PidipaginaCarattere1"/>
    <w:uiPriority w:val="99"/>
    <w:rsid w:val="00991466"/>
    <w:pPr>
      <w:suppressLineNumbers/>
      <w:tabs>
        <w:tab w:val="center" w:pos="4819"/>
        <w:tab w:val="right" w:pos="9638"/>
      </w:tabs>
      <w:spacing w:after="0" w:line="100" w:lineRule="atLeast"/>
    </w:pPr>
    <w:rPr>
      <w:sz w:val="20"/>
      <w:szCs w:val="20"/>
    </w:rPr>
  </w:style>
  <w:style w:type="character" w:customStyle="1" w:styleId="PidipaginaCarattere1">
    <w:name w:val="Piè di pagina Carattere1"/>
    <w:basedOn w:val="Carpredefinitoparagrafo"/>
    <w:link w:val="Pidipagina"/>
    <w:uiPriority w:val="99"/>
    <w:semiHidden/>
    <w:locked/>
    <w:rsid w:val="00F532E8"/>
    <w:rPr>
      <w:rFonts w:ascii="Calibri" w:hAnsi="Calibri" w:cs="Times New Roman"/>
      <w:lang w:eastAsia="ar-SA" w:bidi="ar-SA"/>
    </w:rPr>
  </w:style>
  <w:style w:type="paragraph" w:styleId="Paragrafoelenco">
    <w:name w:val="List Paragraph"/>
    <w:basedOn w:val="Normale"/>
    <w:uiPriority w:val="99"/>
    <w:qFormat/>
    <w:rsid w:val="00991466"/>
    <w:pPr>
      <w:ind w:left="708"/>
    </w:pPr>
  </w:style>
  <w:style w:type="paragraph" w:styleId="Testofumetto">
    <w:name w:val="Balloon Text"/>
    <w:basedOn w:val="Normale"/>
    <w:link w:val="TestofumettoCarattere1"/>
    <w:uiPriority w:val="99"/>
    <w:rsid w:val="00991466"/>
    <w:pPr>
      <w:spacing w:after="0" w:line="240" w:lineRule="auto"/>
    </w:pPr>
    <w:rPr>
      <w:rFonts w:ascii="Times New Roman" w:hAnsi="Times New Roman"/>
      <w:sz w:val="2"/>
      <w:szCs w:val="20"/>
    </w:rPr>
  </w:style>
  <w:style w:type="character" w:customStyle="1" w:styleId="TestofumettoCarattere1">
    <w:name w:val="Testo fumetto Carattere1"/>
    <w:basedOn w:val="Carpredefinitoparagrafo"/>
    <w:link w:val="Testofumetto"/>
    <w:uiPriority w:val="99"/>
    <w:semiHidden/>
    <w:locked/>
    <w:rsid w:val="00F532E8"/>
    <w:rPr>
      <w:rFonts w:cs="Times New Roman"/>
      <w:sz w:val="2"/>
      <w:lang w:eastAsia="ar-SA" w:bidi="ar-SA"/>
    </w:rPr>
  </w:style>
  <w:style w:type="paragraph" w:styleId="Testonotaapidipagina">
    <w:name w:val="footnote text"/>
    <w:basedOn w:val="Normale"/>
    <w:link w:val="TestonotaapidipaginaCarattere"/>
    <w:uiPriority w:val="99"/>
    <w:semiHidden/>
    <w:rsid w:val="00C40D1F"/>
    <w:rPr>
      <w:rFonts w:cs="Times New Roman"/>
      <w:sz w:val="20"/>
      <w:szCs w:val="20"/>
    </w:rPr>
  </w:style>
  <w:style w:type="character" w:customStyle="1" w:styleId="TestonotaapidipaginaCarattere">
    <w:name w:val="Testo nota a piè di pagina Carattere"/>
    <w:basedOn w:val="Carpredefinitoparagrafo"/>
    <w:link w:val="Testonotaapidipagina"/>
    <w:uiPriority w:val="99"/>
    <w:semiHidden/>
    <w:locked/>
    <w:rsid w:val="00C40D1F"/>
    <w:rPr>
      <w:rFonts w:ascii="Calibri" w:hAnsi="Calibri" w:cs="Times New Roman"/>
      <w:lang w:eastAsia="ar-SA" w:bidi="ar-SA"/>
    </w:rPr>
  </w:style>
  <w:style w:type="character" w:styleId="Rimandonotaapidipagina">
    <w:name w:val="footnote reference"/>
    <w:basedOn w:val="Carpredefinitoparagrafo"/>
    <w:uiPriority w:val="99"/>
    <w:semiHidden/>
    <w:rsid w:val="00C40D1F"/>
    <w:rPr>
      <w:rFonts w:cs="Times New Roman"/>
      <w:vertAlign w:val="superscript"/>
    </w:rPr>
  </w:style>
  <w:style w:type="table" w:styleId="Grigliatabella">
    <w:name w:val="Table Grid"/>
    <w:basedOn w:val="Tabellanormale"/>
    <w:uiPriority w:val="99"/>
    <w:rsid w:val="006077E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99"/>
    <w:rsid w:val="001920FC"/>
    <w:pPr>
      <w:tabs>
        <w:tab w:val="right" w:leader="dot" w:pos="9628"/>
      </w:tabs>
      <w:suppressAutoHyphens w:val="0"/>
      <w:spacing w:before="120" w:after="120" w:line="240" w:lineRule="auto"/>
    </w:pPr>
    <w:rPr>
      <w:rFonts w:ascii="Verdana" w:hAnsi="Verdana" w:cs="Verdana"/>
      <w:b/>
      <w:bCs/>
      <w:caps/>
      <w:noProof/>
      <w:sz w:val="16"/>
      <w:szCs w:val="16"/>
      <w:lang w:eastAsia="it-IT"/>
    </w:rPr>
  </w:style>
  <w:style w:type="character" w:styleId="Collegamentoipertestuale">
    <w:name w:val="Hyperlink"/>
    <w:basedOn w:val="Carpredefinitoparagrafo"/>
    <w:uiPriority w:val="99"/>
    <w:rsid w:val="001920FC"/>
    <w:rPr>
      <w:rFonts w:cs="Times New Roman"/>
      <w:color w:val="0000FF"/>
      <w:u w:val="single"/>
    </w:rPr>
  </w:style>
  <w:style w:type="paragraph" w:styleId="Nessunaspaziatura">
    <w:name w:val="No Spacing"/>
    <w:uiPriority w:val="99"/>
    <w:qFormat/>
    <w:rsid w:val="00581120"/>
    <w:pPr>
      <w:suppressAutoHyphens/>
    </w:pPr>
    <w:rPr>
      <w:rFonts w:ascii="Calibri" w:hAnsi="Calibri" w:cs="font291"/>
      <w:lang w:eastAsia="ar-SA"/>
    </w:rPr>
  </w:style>
  <w:style w:type="paragraph" w:customStyle="1" w:styleId="Stile1">
    <w:name w:val="Stile1"/>
    <w:basedOn w:val="Normale"/>
    <w:uiPriority w:val="99"/>
    <w:rsid w:val="002F2BAF"/>
    <w:pPr>
      <w:keepNext/>
      <w:suppressAutoHyphens w:val="0"/>
      <w:overflowPunct w:val="0"/>
      <w:autoSpaceDE w:val="0"/>
      <w:autoSpaceDN w:val="0"/>
      <w:adjustRightInd w:val="0"/>
      <w:spacing w:before="480" w:after="120" w:line="320" w:lineRule="exact"/>
      <w:textAlignment w:val="baseline"/>
      <w:outlineLvl w:val="0"/>
    </w:pPr>
    <w:rPr>
      <w:rFonts w:ascii="Times New Roman" w:hAnsi="Times New Roman" w:cs="Times New Roman"/>
      <w:b/>
      <w:bCs/>
      <w:kern w:val="32"/>
      <w:sz w:val="32"/>
      <w:szCs w:val="32"/>
      <w:lang w:eastAsia="it-IT"/>
    </w:rPr>
  </w:style>
  <w:style w:type="paragraph" w:customStyle="1" w:styleId="Stile3">
    <w:name w:val="Stile3"/>
    <w:basedOn w:val="Normale"/>
    <w:uiPriority w:val="99"/>
    <w:rsid w:val="002F2BAF"/>
    <w:pPr>
      <w:tabs>
        <w:tab w:val="left" w:pos="851"/>
      </w:tabs>
      <w:suppressAutoHyphens w:val="0"/>
      <w:spacing w:before="120" w:after="60" w:line="240" w:lineRule="auto"/>
    </w:pPr>
    <w:rPr>
      <w:rFonts w:ascii="Times New Roman" w:hAnsi="Times New Roman" w:cs="Times New Roman"/>
      <w:sz w:val="20"/>
      <w:szCs w:val="20"/>
      <w:lang w:val="en-GB" w:eastAsia="en-US"/>
    </w:rPr>
  </w:style>
  <w:style w:type="paragraph" w:customStyle="1" w:styleId="Stile6">
    <w:name w:val="Stile6"/>
    <w:basedOn w:val="Titolo2"/>
    <w:autoRedefine/>
    <w:uiPriority w:val="99"/>
    <w:rsid w:val="002F2BAF"/>
    <w:pPr>
      <w:keepLines/>
      <w:numPr>
        <w:ilvl w:val="1"/>
        <w:numId w:val="1"/>
      </w:numPr>
      <w:spacing w:after="240"/>
      <w:jc w:val="both"/>
    </w:pPr>
    <w:rPr>
      <w:rFonts w:ascii="Bookman Old Style" w:hAnsi="Bookman Old Style" w:cs="Bookman Old Style"/>
      <w:i w:val="0"/>
      <w:iCs w:val="0"/>
      <w:smallCaps/>
      <w:sz w:val="24"/>
      <w:szCs w:val="24"/>
    </w:rPr>
  </w:style>
  <w:style w:type="paragraph" w:customStyle="1" w:styleId="Stile10">
    <w:name w:val="Stile10"/>
    <w:basedOn w:val="Normale"/>
    <w:uiPriority w:val="99"/>
    <w:rsid w:val="002F2BAF"/>
    <w:pPr>
      <w:suppressAutoHyphens w:val="0"/>
      <w:spacing w:after="0" w:line="240" w:lineRule="auto"/>
    </w:pPr>
    <w:rPr>
      <w:rFonts w:ascii="Times New Roman" w:hAnsi="Times New Roman" w:cs="Times New Roman"/>
      <w:sz w:val="20"/>
      <w:szCs w:val="20"/>
      <w:lang w:eastAsia="it-IT"/>
    </w:rPr>
  </w:style>
  <w:style w:type="paragraph" w:customStyle="1" w:styleId="Logo">
    <w:name w:val="Logo"/>
    <w:basedOn w:val="Normale"/>
    <w:uiPriority w:val="99"/>
    <w:rsid w:val="002F2BAF"/>
    <w:pPr>
      <w:suppressAutoHyphens w:val="0"/>
      <w:spacing w:after="0" w:line="240" w:lineRule="auto"/>
    </w:pPr>
    <w:rPr>
      <w:rFonts w:ascii="Times New Roman" w:hAnsi="Times New Roman" w:cs="Times New Roman"/>
      <w:sz w:val="24"/>
      <w:szCs w:val="24"/>
      <w:lang w:eastAsia="it-IT"/>
    </w:rPr>
  </w:style>
  <w:style w:type="paragraph" w:styleId="Corpodeltesto2">
    <w:name w:val="Body Text 2"/>
    <w:basedOn w:val="Normale"/>
    <w:link w:val="Corpodeltesto2Carattere"/>
    <w:uiPriority w:val="99"/>
    <w:rsid w:val="002F2BAF"/>
    <w:pPr>
      <w:suppressAutoHyphens w:val="0"/>
      <w:spacing w:after="0" w:line="240" w:lineRule="auto"/>
      <w:ind w:right="510"/>
    </w:pPr>
    <w:rPr>
      <w:rFonts w:ascii="Times New Roman" w:hAnsi="Times New Roman" w:cs="Times New Roman"/>
      <w:sz w:val="20"/>
      <w:szCs w:val="20"/>
      <w:lang w:eastAsia="it-IT"/>
    </w:rPr>
  </w:style>
  <w:style w:type="character" w:customStyle="1" w:styleId="Corpodeltesto2Carattere">
    <w:name w:val="Corpo del testo 2 Carattere"/>
    <w:basedOn w:val="Carpredefinitoparagrafo"/>
    <w:link w:val="Corpodeltesto2"/>
    <w:uiPriority w:val="99"/>
    <w:locked/>
    <w:rsid w:val="002F2BAF"/>
    <w:rPr>
      <w:rFonts w:eastAsia="Times New Roman" w:cs="Times New Roman"/>
    </w:rPr>
  </w:style>
  <w:style w:type="paragraph" w:customStyle="1" w:styleId="art-num-tit">
    <w:name w:val="art-num-tit"/>
    <w:basedOn w:val="Normale"/>
    <w:next w:val="Normale"/>
    <w:uiPriority w:val="99"/>
    <w:rsid w:val="002F2BAF"/>
    <w:pPr>
      <w:suppressAutoHyphens w:val="0"/>
      <w:spacing w:after="0" w:line="240" w:lineRule="auto"/>
      <w:jc w:val="center"/>
    </w:pPr>
    <w:rPr>
      <w:rFonts w:ascii="Times New Roman" w:hAnsi="Times New Roman" w:cs="Times New Roman"/>
      <w:b/>
      <w:bCs/>
      <w:sz w:val="24"/>
      <w:szCs w:val="24"/>
      <w:lang w:eastAsia="it-IT"/>
    </w:rPr>
  </w:style>
  <w:style w:type="paragraph" w:customStyle="1" w:styleId="art-comma">
    <w:name w:val="art-comma"/>
    <w:basedOn w:val="Normale"/>
    <w:uiPriority w:val="99"/>
    <w:rsid w:val="002F2BAF"/>
    <w:pPr>
      <w:suppressAutoHyphens w:val="0"/>
      <w:spacing w:after="0" w:line="240" w:lineRule="auto"/>
      <w:ind w:left="709" w:hanging="709"/>
      <w:jc w:val="both"/>
    </w:pPr>
    <w:rPr>
      <w:rFonts w:ascii="Times New Roman" w:hAnsi="Times New Roman" w:cs="Times New Roman"/>
      <w:sz w:val="24"/>
      <w:szCs w:val="24"/>
      <w:lang w:eastAsia="it-IT"/>
    </w:rPr>
  </w:style>
  <w:style w:type="paragraph" w:customStyle="1" w:styleId="art-comma-a-capo">
    <w:name w:val="art-comma-a-capo"/>
    <w:basedOn w:val="art-comma"/>
    <w:uiPriority w:val="99"/>
    <w:rsid w:val="002F2BAF"/>
    <w:pPr>
      <w:ind w:firstLine="0"/>
    </w:pPr>
  </w:style>
  <w:style w:type="paragraph" w:customStyle="1" w:styleId="testo1">
    <w:name w:val="testo1"/>
    <w:basedOn w:val="Normale"/>
    <w:uiPriority w:val="99"/>
    <w:rsid w:val="002F2BAF"/>
    <w:pPr>
      <w:suppressAutoHyphens w:val="0"/>
      <w:spacing w:after="240" w:line="240" w:lineRule="auto"/>
      <w:ind w:left="284"/>
      <w:jc w:val="both"/>
    </w:pPr>
    <w:rPr>
      <w:rFonts w:ascii="Times New Roman" w:hAnsi="Times New Roman" w:cs="Times New Roman"/>
      <w:lang w:eastAsia="it-IT"/>
    </w:rPr>
  </w:style>
  <w:style w:type="paragraph" w:customStyle="1" w:styleId="titolo">
    <w:name w:val="titolo"/>
    <w:basedOn w:val="Default"/>
    <w:next w:val="Default"/>
    <w:uiPriority w:val="99"/>
    <w:rsid w:val="002F2BAF"/>
    <w:pPr>
      <w:spacing w:after="1200"/>
    </w:pPr>
    <w:rPr>
      <w:color w:val="auto"/>
    </w:rPr>
  </w:style>
  <w:style w:type="paragraph" w:customStyle="1" w:styleId="Default">
    <w:name w:val="Default"/>
    <w:link w:val="DefaultCarattere"/>
    <w:uiPriority w:val="99"/>
    <w:rsid w:val="002F2BAF"/>
    <w:pPr>
      <w:widowControl w:val="0"/>
    </w:pPr>
    <w:rPr>
      <w:color w:val="000000"/>
    </w:rPr>
  </w:style>
  <w:style w:type="paragraph" w:styleId="Sommario3">
    <w:name w:val="toc 3"/>
    <w:basedOn w:val="Default"/>
    <w:next w:val="Default"/>
    <w:autoRedefine/>
    <w:uiPriority w:val="99"/>
    <w:semiHidden/>
    <w:rsid w:val="002F2BAF"/>
    <w:pPr>
      <w:widowControl/>
      <w:ind w:left="400"/>
    </w:pPr>
    <w:rPr>
      <w:i/>
      <w:iCs/>
      <w:color w:val="auto"/>
      <w:sz w:val="20"/>
    </w:rPr>
  </w:style>
  <w:style w:type="paragraph" w:customStyle="1" w:styleId="testo4">
    <w:name w:val="testo4"/>
    <w:basedOn w:val="Default"/>
    <w:next w:val="Default"/>
    <w:uiPriority w:val="99"/>
    <w:rsid w:val="002F2BAF"/>
    <w:pPr>
      <w:spacing w:after="120"/>
    </w:pPr>
    <w:rPr>
      <w:color w:val="auto"/>
    </w:rPr>
  </w:style>
  <w:style w:type="paragraph" w:customStyle="1" w:styleId="testo3">
    <w:name w:val="testo3"/>
    <w:basedOn w:val="Default"/>
    <w:next w:val="Default"/>
    <w:uiPriority w:val="99"/>
    <w:rsid w:val="002F2BAF"/>
    <w:pPr>
      <w:spacing w:after="120"/>
    </w:pPr>
    <w:rPr>
      <w:color w:val="auto"/>
    </w:rPr>
  </w:style>
  <w:style w:type="paragraph" w:customStyle="1" w:styleId="clunk">
    <w:name w:val="clunk"/>
    <w:basedOn w:val="Default"/>
    <w:next w:val="Default"/>
    <w:uiPriority w:val="99"/>
    <w:rsid w:val="002F2BAF"/>
    <w:pPr>
      <w:spacing w:after="120"/>
    </w:pPr>
    <w:rPr>
      <w:color w:val="auto"/>
    </w:rPr>
  </w:style>
  <w:style w:type="paragraph" w:customStyle="1" w:styleId="firstclunk">
    <w:name w:val="firstclunk"/>
    <w:basedOn w:val="Default"/>
    <w:next w:val="Default"/>
    <w:uiPriority w:val="99"/>
    <w:rsid w:val="002F2BAF"/>
    <w:pPr>
      <w:spacing w:before="120" w:after="120"/>
    </w:pPr>
    <w:rPr>
      <w:color w:val="auto"/>
    </w:rPr>
  </w:style>
  <w:style w:type="paragraph" w:customStyle="1" w:styleId="Rientrocorpodeltesto31">
    <w:name w:val="Rientro corpo del testo 31"/>
    <w:basedOn w:val="Default"/>
    <w:next w:val="Default"/>
    <w:uiPriority w:val="99"/>
    <w:rsid w:val="002F2BAF"/>
    <w:rPr>
      <w:color w:val="auto"/>
    </w:rPr>
  </w:style>
  <w:style w:type="paragraph" w:customStyle="1" w:styleId="Rientrocorpodeltesto21">
    <w:name w:val="Rientro corpo del testo 21"/>
    <w:basedOn w:val="Default"/>
    <w:next w:val="Default"/>
    <w:uiPriority w:val="99"/>
    <w:rsid w:val="002F2BAF"/>
    <w:rPr>
      <w:color w:val="auto"/>
    </w:rPr>
  </w:style>
  <w:style w:type="paragraph" w:styleId="Testodelblocco">
    <w:name w:val="Block Text"/>
    <w:basedOn w:val="Normale"/>
    <w:uiPriority w:val="99"/>
    <w:rsid w:val="002F2BAF"/>
    <w:pPr>
      <w:suppressAutoHyphens w:val="0"/>
      <w:spacing w:after="0" w:line="240" w:lineRule="auto"/>
      <w:ind w:left="284" w:right="-1"/>
      <w:jc w:val="both"/>
    </w:pPr>
    <w:rPr>
      <w:rFonts w:ascii="Times New Roman" w:hAnsi="Times New Roman" w:cs="Times New Roman"/>
      <w:sz w:val="24"/>
      <w:szCs w:val="24"/>
      <w:lang w:eastAsia="it-IT"/>
    </w:rPr>
  </w:style>
  <w:style w:type="character" w:styleId="Numeropagina">
    <w:name w:val="page number"/>
    <w:basedOn w:val="Carpredefinitoparagrafo"/>
    <w:uiPriority w:val="99"/>
    <w:rsid w:val="002F2BAF"/>
    <w:rPr>
      <w:rFonts w:cs="Times New Roman"/>
    </w:rPr>
  </w:style>
  <w:style w:type="paragraph" w:styleId="Rientrocorpodeltesto">
    <w:name w:val="Body Text Indent"/>
    <w:basedOn w:val="Normale"/>
    <w:link w:val="RientrocorpodeltestoCarattere"/>
    <w:uiPriority w:val="99"/>
    <w:rsid w:val="002F2BAF"/>
    <w:pPr>
      <w:suppressAutoHyphens w:val="0"/>
      <w:spacing w:after="0" w:line="240" w:lineRule="auto"/>
      <w:ind w:left="360"/>
    </w:pPr>
    <w:rPr>
      <w:rFonts w:ascii="Arial" w:hAnsi="Arial" w:cs="Times New Roman"/>
      <w:sz w:val="24"/>
      <w:szCs w:val="24"/>
      <w:lang w:eastAsia="it-IT"/>
    </w:rPr>
  </w:style>
  <w:style w:type="character" w:customStyle="1" w:styleId="RientrocorpodeltestoCarattere">
    <w:name w:val="Rientro corpo del testo Carattere"/>
    <w:basedOn w:val="Carpredefinitoparagrafo"/>
    <w:link w:val="Rientrocorpodeltesto"/>
    <w:uiPriority w:val="99"/>
    <w:locked/>
    <w:rsid w:val="002F2BAF"/>
    <w:rPr>
      <w:rFonts w:ascii="Arial" w:hAnsi="Arial" w:cs="Times New Roman"/>
      <w:sz w:val="24"/>
    </w:rPr>
  </w:style>
  <w:style w:type="paragraph" w:styleId="Rientrocorpodeltesto2">
    <w:name w:val="Body Text Indent 2"/>
    <w:basedOn w:val="Normale"/>
    <w:link w:val="Rientrocorpodeltesto2Carattere"/>
    <w:uiPriority w:val="99"/>
    <w:rsid w:val="002F2BAF"/>
    <w:pPr>
      <w:suppressAutoHyphens w:val="0"/>
      <w:spacing w:after="0" w:line="240" w:lineRule="auto"/>
      <w:ind w:left="708"/>
    </w:pPr>
    <w:rPr>
      <w:rFonts w:ascii="Arial" w:hAnsi="Arial" w:cs="Times New Roman"/>
      <w:sz w:val="24"/>
      <w:szCs w:val="24"/>
      <w:lang w:eastAsia="it-IT"/>
    </w:rPr>
  </w:style>
  <w:style w:type="character" w:customStyle="1" w:styleId="Rientrocorpodeltesto2Carattere">
    <w:name w:val="Rientro corpo del testo 2 Carattere"/>
    <w:basedOn w:val="Carpredefinitoparagrafo"/>
    <w:link w:val="Rientrocorpodeltesto2"/>
    <w:uiPriority w:val="99"/>
    <w:locked/>
    <w:rsid w:val="002F2BAF"/>
    <w:rPr>
      <w:rFonts w:ascii="Arial" w:hAnsi="Arial" w:cs="Times New Roman"/>
      <w:sz w:val="24"/>
    </w:rPr>
  </w:style>
  <w:style w:type="paragraph" w:styleId="Rientrocorpodeltesto3">
    <w:name w:val="Body Text Indent 3"/>
    <w:basedOn w:val="Normale"/>
    <w:link w:val="Rientrocorpodeltesto3Carattere"/>
    <w:uiPriority w:val="99"/>
    <w:rsid w:val="002F2BAF"/>
    <w:pPr>
      <w:suppressAutoHyphens w:val="0"/>
      <w:spacing w:after="0" w:line="240" w:lineRule="auto"/>
      <w:ind w:left="360"/>
      <w:jc w:val="both"/>
    </w:pPr>
    <w:rPr>
      <w:rFonts w:ascii="Times New Roman" w:hAnsi="Times New Roman" w:cs="Times New Roman"/>
      <w:sz w:val="24"/>
      <w:szCs w:val="24"/>
      <w:lang w:eastAsia="it-IT"/>
    </w:rPr>
  </w:style>
  <w:style w:type="character" w:customStyle="1" w:styleId="Rientrocorpodeltesto3Carattere">
    <w:name w:val="Rientro corpo del testo 3 Carattere"/>
    <w:basedOn w:val="Carpredefinitoparagrafo"/>
    <w:link w:val="Rientrocorpodeltesto3"/>
    <w:uiPriority w:val="99"/>
    <w:locked/>
    <w:rsid w:val="002F2BAF"/>
    <w:rPr>
      <w:rFonts w:eastAsia="Times New Roman" w:cs="Times New Roman"/>
      <w:sz w:val="24"/>
    </w:rPr>
  </w:style>
  <w:style w:type="paragraph" w:styleId="Didascalia">
    <w:name w:val="caption"/>
    <w:basedOn w:val="Normale"/>
    <w:next w:val="Normale"/>
    <w:uiPriority w:val="99"/>
    <w:qFormat/>
    <w:rsid w:val="002F2BAF"/>
    <w:pPr>
      <w:suppressAutoHyphens w:val="0"/>
      <w:spacing w:before="120" w:after="120" w:line="240" w:lineRule="auto"/>
    </w:pPr>
    <w:rPr>
      <w:rFonts w:ascii="Arial" w:hAnsi="Arial" w:cs="Arial"/>
      <w:b/>
      <w:bCs/>
      <w:sz w:val="20"/>
      <w:szCs w:val="20"/>
      <w:lang w:eastAsia="it-IT"/>
    </w:rPr>
  </w:style>
  <w:style w:type="paragraph" w:customStyle="1" w:styleId="usoboll1">
    <w:name w:val="usoboll1"/>
    <w:basedOn w:val="Normale"/>
    <w:uiPriority w:val="99"/>
    <w:rsid w:val="002F2BAF"/>
    <w:pPr>
      <w:widowControl w:val="0"/>
      <w:suppressAutoHyphens w:val="0"/>
      <w:spacing w:after="0" w:line="482" w:lineRule="exact"/>
      <w:jc w:val="both"/>
    </w:pPr>
    <w:rPr>
      <w:rFonts w:ascii="Book Antiqua" w:hAnsi="Book Antiqua" w:cs="Book Antiqua"/>
      <w:sz w:val="24"/>
      <w:szCs w:val="24"/>
      <w:lang w:eastAsia="it-IT"/>
    </w:rPr>
  </w:style>
  <w:style w:type="character" w:customStyle="1" w:styleId="BalloonTextChar1">
    <w:name w:val="Balloon Text Char1"/>
    <w:uiPriority w:val="99"/>
    <w:semiHidden/>
    <w:locked/>
    <w:rsid w:val="002F2BAF"/>
    <w:rPr>
      <w:rFonts w:ascii="Times New Roman" w:hAnsi="Times New Roman"/>
      <w:sz w:val="2"/>
    </w:rPr>
  </w:style>
  <w:style w:type="character" w:customStyle="1" w:styleId="CommentTextChar">
    <w:name w:val="Comment Text Char"/>
    <w:uiPriority w:val="99"/>
    <w:semiHidden/>
    <w:locked/>
    <w:rsid w:val="002F2BAF"/>
  </w:style>
  <w:style w:type="paragraph" w:styleId="Testocommento">
    <w:name w:val="annotation text"/>
    <w:basedOn w:val="Normale"/>
    <w:link w:val="TestocommentoCarattere"/>
    <w:uiPriority w:val="99"/>
    <w:semiHidden/>
    <w:rsid w:val="002F2BAF"/>
    <w:pPr>
      <w:suppressAutoHyphens w:val="0"/>
      <w:spacing w:after="0" w:line="240" w:lineRule="auto"/>
    </w:pPr>
    <w:rPr>
      <w:rFonts w:ascii="Times New Roman" w:hAnsi="Times New Roman" w:cs="Times New Roman"/>
      <w:sz w:val="20"/>
      <w:szCs w:val="20"/>
      <w:lang w:eastAsia="it-IT"/>
    </w:rPr>
  </w:style>
  <w:style w:type="character" w:customStyle="1" w:styleId="TestocommentoCarattere">
    <w:name w:val="Testo commento Carattere"/>
    <w:basedOn w:val="Carpredefinitoparagrafo"/>
    <w:link w:val="Testocommento"/>
    <w:uiPriority w:val="99"/>
    <w:semiHidden/>
    <w:locked/>
    <w:rsid w:val="002F2BAF"/>
    <w:rPr>
      <w:rFonts w:ascii="Times New Roman" w:hAnsi="Times New Roman" w:cs="Times New Roman"/>
      <w:sz w:val="20"/>
    </w:rPr>
  </w:style>
  <w:style w:type="character" w:customStyle="1" w:styleId="TestocommentoCarattere1">
    <w:name w:val="Testo commento Carattere1"/>
    <w:uiPriority w:val="99"/>
    <w:semiHidden/>
    <w:rsid w:val="002F2BAF"/>
    <w:rPr>
      <w:rFonts w:ascii="Calibri" w:hAnsi="Calibri"/>
      <w:lang w:eastAsia="ar-SA" w:bidi="ar-SA"/>
    </w:rPr>
  </w:style>
  <w:style w:type="character" w:customStyle="1" w:styleId="CommentSubjectChar">
    <w:name w:val="Comment Subject Char"/>
    <w:uiPriority w:val="99"/>
    <w:semiHidden/>
    <w:locked/>
    <w:rsid w:val="002F2BAF"/>
    <w:rPr>
      <w:b/>
    </w:rPr>
  </w:style>
  <w:style w:type="paragraph" w:styleId="Soggettocommento">
    <w:name w:val="annotation subject"/>
    <w:basedOn w:val="Testocommento"/>
    <w:next w:val="Testocommento"/>
    <w:link w:val="SoggettocommentoCarattere"/>
    <w:uiPriority w:val="99"/>
    <w:semiHidden/>
    <w:rsid w:val="002F2BAF"/>
    <w:rPr>
      <w:b/>
    </w:rPr>
  </w:style>
  <w:style w:type="character" w:customStyle="1" w:styleId="SoggettocommentoCarattere">
    <w:name w:val="Soggetto commento Carattere"/>
    <w:basedOn w:val="TestocommentoCarattere"/>
    <w:link w:val="Soggettocommento"/>
    <w:uiPriority w:val="99"/>
    <w:semiHidden/>
    <w:locked/>
    <w:rsid w:val="002F2BAF"/>
    <w:rPr>
      <w:rFonts w:ascii="Times New Roman" w:hAnsi="Times New Roman" w:cs="Times New Roman"/>
      <w:b/>
      <w:sz w:val="20"/>
      <w:lang w:val="it-IT" w:eastAsia="it-IT"/>
    </w:rPr>
  </w:style>
  <w:style w:type="character" w:customStyle="1" w:styleId="SoggettocommentoCarattere1">
    <w:name w:val="Soggetto commento Carattere1"/>
    <w:uiPriority w:val="99"/>
    <w:semiHidden/>
    <w:rsid w:val="002F2BAF"/>
    <w:rPr>
      <w:rFonts w:ascii="Calibri" w:hAnsi="Calibri"/>
      <w:b/>
      <w:lang w:eastAsia="ar-SA" w:bidi="ar-SA"/>
    </w:rPr>
  </w:style>
  <w:style w:type="paragraph" w:customStyle="1" w:styleId="t1">
    <w:name w:val="t1"/>
    <w:basedOn w:val="Normale"/>
    <w:uiPriority w:val="99"/>
    <w:rsid w:val="002F2BAF"/>
    <w:pPr>
      <w:widowControl w:val="0"/>
      <w:suppressAutoHyphens w:val="0"/>
      <w:autoSpaceDE w:val="0"/>
      <w:autoSpaceDN w:val="0"/>
      <w:adjustRightInd w:val="0"/>
      <w:spacing w:after="0" w:line="266" w:lineRule="atLeast"/>
    </w:pPr>
    <w:rPr>
      <w:rFonts w:ascii="Times New Roman" w:hAnsi="Times New Roman" w:cs="Times New Roman"/>
      <w:sz w:val="20"/>
      <w:szCs w:val="20"/>
      <w:lang w:val="en-US" w:eastAsia="it-IT"/>
    </w:rPr>
  </w:style>
  <w:style w:type="paragraph" w:customStyle="1" w:styleId="t2">
    <w:name w:val="t2"/>
    <w:basedOn w:val="Normale"/>
    <w:uiPriority w:val="99"/>
    <w:rsid w:val="002F2BAF"/>
    <w:pPr>
      <w:widowControl w:val="0"/>
      <w:suppressAutoHyphens w:val="0"/>
      <w:autoSpaceDE w:val="0"/>
      <w:autoSpaceDN w:val="0"/>
      <w:adjustRightInd w:val="0"/>
      <w:spacing w:after="0" w:line="240" w:lineRule="atLeast"/>
    </w:pPr>
    <w:rPr>
      <w:rFonts w:ascii="Times New Roman" w:hAnsi="Times New Roman" w:cs="Times New Roman"/>
      <w:sz w:val="20"/>
      <w:szCs w:val="20"/>
      <w:lang w:val="en-US" w:eastAsia="it-IT"/>
    </w:rPr>
  </w:style>
  <w:style w:type="paragraph" w:customStyle="1" w:styleId="c5">
    <w:name w:val="c5"/>
    <w:basedOn w:val="Normale"/>
    <w:uiPriority w:val="99"/>
    <w:rsid w:val="002F2BAF"/>
    <w:pPr>
      <w:widowControl w:val="0"/>
      <w:suppressAutoHyphens w:val="0"/>
      <w:autoSpaceDE w:val="0"/>
      <w:autoSpaceDN w:val="0"/>
      <w:adjustRightInd w:val="0"/>
      <w:spacing w:after="0" w:line="240" w:lineRule="atLeast"/>
      <w:jc w:val="center"/>
    </w:pPr>
    <w:rPr>
      <w:rFonts w:ascii="Times New Roman" w:hAnsi="Times New Roman" w:cs="Times New Roman"/>
      <w:sz w:val="20"/>
      <w:szCs w:val="20"/>
      <w:lang w:val="en-US" w:eastAsia="it-IT"/>
    </w:rPr>
  </w:style>
  <w:style w:type="paragraph" w:customStyle="1" w:styleId="p8">
    <w:name w:val="p8"/>
    <w:basedOn w:val="Normale"/>
    <w:uiPriority w:val="99"/>
    <w:rsid w:val="002F2BAF"/>
    <w:pPr>
      <w:widowControl w:val="0"/>
      <w:tabs>
        <w:tab w:val="left" w:pos="1275"/>
        <w:tab w:val="left" w:pos="2284"/>
      </w:tabs>
      <w:suppressAutoHyphens w:val="0"/>
      <w:autoSpaceDE w:val="0"/>
      <w:autoSpaceDN w:val="0"/>
      <w:adjustRightInd w:val="0"/>
      <w:spacing w:after="0" w:line="240" w:lineRule="atLeast"/>
      <w:ind w:left="2284" w:hanging="1009"/>
    </w:pPr>
    <w:rPr>
      <w:rFonts w:ascii="Times New Roman" w:hAnsi="Times New Roman" w:cs="Times New Roman"/>
      <w:sz w:val="20"/>
      <w:szCs w:val="20"/>
      <w:lang w:val="en-US" w:eastAsia="it-IT"/>
    </w:rPr>
  </w:style>
  <w:style w:type="paragraph" w:customStyle="1" w:styleId="p9">
    <w:name w:val="p9"/>
    <w:basedOn w:val="Normale"/>
    <w:uiPriority w:val="99"/>
    <w:rsid w:val="002F2BAF"/>
    <w:pPr>
      <w:widowControl w:val="0"/>
      <w:tabs>
        <w:tab w:val="left" w:pos="1275"/>
      </w:tabs>
      <w:suppressAutoHyphens w:val="0"/>
      <w:autoSpaceDE w:val="0"/>
      <w:autoSpaceDN w:val="0"/>
      <w:adjustRightInd w:val="0"/>
      <w:spacing w:after="0" w:line="266" w:lineRule="atLeast"/>
      <w:ind w:left="419"/>
    </w:pPr>
    <w:rPr>
      <w:rFonts w:ascii="Times New Roman" w:hAnsi="Times New Roman" w:cs="Times New Roman"/>
      <w:sz w:val="20"/>
      <w:szCs w:val="20"/>
      <w:lang w:val="en-US" w:eastAsia="it-IT"/>
    </w:rPr>
  </w:style>
  <w:style w:type="paragraph" w:customStyle="1" w:styleId="p11">
    <w:name w:val="p11"/>
    <w:basedOn w:val="Normale"/>
    <w:uiPriority w:val="99"/>
    <w:rsid w:val="002F2BAF"/>
    <w:pPr>
      <w:widowControl w:val="0"/>
      <w:tabs>
        <w:tab w:val="left" w:pos="1955"/>
        <w:tab w:val="left" w:pos="2284"/>
      </w:tabs>
      <w:suppressAutoHyphens w:val="0"/>
      <w:autoSpaceDE w:val="0"/>
      <w:autoSpaceDN w:val="0"/>
      <w:adjustRightInd w:val="0"/>
      <w:spacing w:after="0" w:line="266" w:lineRule="atLeast"/>
      <w:ind w:left="2284" w:hanging="329"/>
    </w:pPr>
    <w:rPr>
      <w:rFonts w:ascii="Times New Roman" w:hAnsi="Times New Roman" w:cs="Times New Roman"/>
      <w:sz w:val="20"/>
      <w:szCs w:val="20"/>
      <w:lang w:val="en-US" w:eastAsia="it-IT"/>
    </w:rPr>
  </w:style>
  <w:style w:type="paragraph" w:customStyle="1" w:styleId="p13">
    <w:name w:val="p13"/>
    <w:basedOn w:val="Normale"/>
    <w:uiPriority w:val="99"/>
    <w:rsid w:val="002F2BAF"/>
    <w:pPr>
      <w:widowControl w:val="0"/>
      <w:tabs>
        <w:tab w:val="left" w:pos="2284"/>
      </w:tabs>
      <w:suppressAutoHyphens w:val="0"/>
      <w:autoSpaceDE w:val="0"/>
      <w:autoSpaceDN w:val="0"/>
      <w:adjustRightInd w:val="0"/>
      <w:spacing w:after="0" w:line="266" w:lineRule="atLeast"/>
      <w:ind w:left="1428"/>
    </w:pPr>
    <w:rPr>
      <w:rFonts w:ascii="Times New Roman" w:hAnsi="Times New Roman" w:cs="Times New Roman"/>
      <w:sz w:val="20"/>
      <w:szCs w:val="20"/>
      <w:lang w:val="en-US" w:eastAsia="it-IT"/>
    </w:rPr>
  </w:style>
  <w:style w:type="paragraph" w:customStyle="1" w:styleId="p14">
    <w:name w:val="p14"/>
    <w:basedOn w:val="Normale"/>
    <w:uiPriority w:val="99"/>
    <w:rsid w:val="002F2BAF"/>
    <w:pPr>
      <w:widowControl w:val="0"/>
      <w:tabs>
        <w:tab w:val="left" w:pos="1955"/>
      </w:tabs>
      <w:suppressAutoHyphens w:val="0"/>
      <w:autoSpaceDE w:val="0"/>
      <w:autoSpaceDN w:val="0"/>
      <w:adjustRightInd w:val="0"/>
      <w:spacing w:after="0" w:line="266" w:lineRule="atLeast"/>
      <w:ind w:firstLine="1955"/>
    </w:pPr>
    <w:rPr>
      <w:rFonts w:ascii="Times New Roman" w:hAnsi="Times New Roman" w:cs="Times New Roman"/>
      <w:sz w:val="20"/>
      <w:szCs w:val="20"/>
      <w:lang w:val="en-US" w:eastAsia="it-IT"/>
    </w:rPr>
  </w:style>
  <w:style w:type="paragraph" w:customStyle="1" w:styleId="t15">
    <w:name w:val="t15"/>
    <w:basedOn w:val="Normale"/>
    <w:uiPriority w:val="99"/>
    <w:rsid w:val="002F2BAF"/>
    <w:pPr>
      <w:widowControl w:val="0"/>
      <w:suppressAutoHyphens w:val="0"/>
      <w:autoSpaceDE w:val="0"/>
      <w:autoSpaceDN w:val="0"/>
      <w:adjustRightInd w:val="0"/>
      <w:spacing w:after="0" w:line="240" w:lineRule="atLeast"/>
    </w:pPr>
    <w:rPr>
      <w:rFonts w:ascii="Times New Roman" w:hAnsi="Times New Roman" w:cs="Times New Roman"/>
      <w:sz w:val="20"/>
      <w:szCs w:val="20"/>
      <w:lang w:val="en-US" w:eastAsia="it-IT"/>
    </w:rPr>
  </w:style>
  <w:style w:type="paragraph" w:customStyle="1" w:styleId="p17">
    <w:name w:val="p17"/>
    <w:basedOn w:val="Normale"/>
    <w:uiPriority w:val="99"/>
    <w:rsid w:val="002F2BAF"/>
    <w:pPr>
      <w:widowControl w:val="0"/>
      <w:tabs>
        <w:tab w:val="left" w:pos="748"/>
        <w:tab w:val="left" w:pos="1094"/>
      </w:tabs>
      <w:suppressAutoHyphens w:val="0"/>
      <w:autoSpaceDE w:val="0"/>
      <w:autoSpaceDN w:val="0"/>
      <w:adjustRightInd w:val="0"/>
      <w:spacing w:after="0" w:line="266" w:lineRule="atLeast"/>
      <w:ind w:left="1094" w:hanging="346"/>
      <w:jc w:val="both"/>
    </w:pPr>
    <w:rPr>
      <w:rFonts w:ascii="Times New Roman" w:hAnsi="Times New Roman" w:cs="Times New Roman"/>
      <w:sz w:val="20"/>
      <w:szCs w:val="20"/>
      <w:lang w:val="en-US" w:eastAsia="it-IT"/>
    </w:rPr>
  </w:style>
  <w:style w:type="paragraph" w:customStyle="1" w:styleId="p18">
    <w:name w:val="p18"/>
    <w:basedOn w:val="Normale"/>
    <w:uiPriority w:val="99"/>
    <w:rsid w:val="002F2BAF"/>
    <w:pPr>
      <w:widowControl w:val="0"/>
      <w:tabs>
        <w:tab w:val="left" w:pos="731"/>
        <w:tab w:val="left" w:pos="1088"/>
      </w:tabs>
      <w:suppressAutoHyphens w:val="0"/>
      <w:autoSpaceDE w:val="0"/>
      <w:autoSpaceDN w:val="0"/>
      <w:adjustRightInd w:val="0"/>
      <w:spacing w:after="0" w:line="272" w:lineRule="atLeast"/>
      <w:ind w:left="1088" w:hanging="357"/>
      <w:jc w:val="both"/>
    </w:pPr>
    <w:rPr>
      <w:rFonts w:ascii="Times New Roman" w:hAnsi="Times New Roman" w:cs="Times New Roman"/>
      <w:sz w:val="20"/>
      <w:szCs w:val="20"/>
      <w:lang w:val="en-US" w:eastAsia="it-IT"/>
    </w:rPr>
  </w:style>
  <w:style w:type="paragraph" w:customStyle="1" w:styleId="p19">
    <w:name w:val="p19"/>
    <w:basedOn w:val="Normale"/>
    <w:uiPriority w:val="99"/>
    <w:rsid w:val="002F2BAF"/>
    <w:pPr>
      <w:widowControl w:val="0"/>
      <w:tabs>
        <w:tab w:val="left" w:pos="731"/>
      </w:tabs>
      <w:suppressAutoHyphens w:val="0"/>
      <w:autoSpaceDE w:val="0"/>
      <w:autoSpaceDN w:val="0"/>
      <w:adjustRightInd w:val="0"/>
      <w:spacing w:after="0" w:line="240" w:lineRule="atLeast"/>
      <w:ind w:left="125"/>
      <w:jc w:val="both"/>
    </w:pPr>
    <w:rPr>
      <w:rFonts w:ascii="Times New Roman" w:hAnsi="Times New Roman" w:cs="Times New Roman"/>
      <w:sz w:val="20"/>
      <w:szCs w:val="20"/>
      <w:lang w:val="en-US" w:eastAsia="it-IT"/>
    </w:rPr>
  </w:style>
  <w:style w:type="paragraph" w:customStyle="1" w:styleId="p20">
    <w:name w:val="p20"/>
    <w:basedOn w:val="Normale"/>
    <w:uiPriority w:val="99"/>
    <w:rsid w:val="002F2BAF"/>
    <w:pPr>
      <w:widowControl w:val="0"/>
      <w:tabs>
        <w:tab w:val="left" w:pos="204"/>
      </w:tabs>
      <w:suppressAutoHyphens w:val="0"/>
      <w:autoSpaceDE w:val="0"/>
      <w:autoSpaceDN w:val="0"/>
      <w:adjustRightInd w:val="0"/>
      <w:spacing w:after="0" w:line="272" w:lineRule="atLeast"/>
      <w:jc w:val="both"/>
    </w:pPr>
    <w:rPr>
      <w:rFonts w:ascii="Times New Roman" w:hAnsi="Times New Roman" w:cs="Times New Roman"/>
      <w:sz w:val="20"/>
      <w:szCs w:val="20"/>
      <w:lang w:val="en-US" w:eastAsia="it-IT"/>
    </w:rPr>
  </w:style>
  <w:style w:type="paragraph" w:customStyle="1" w:styleId="p21">
    <w:name w:val="p21"/>
    <w:basedOn w:val="Normale"/>
    <w:uiPriority w:val="99"/>
    <w:rsid w:val="002F2BAF"/>
    <w:pPr>
      <w:widowControl w:val="0"/>
      <w:tabs>
        <w:tab w:val="left" w:pos="4745"/>
      </w:tabs>
      <w:suppressAutoHyphens w:val="0"/>
      <w:autoSpaceDE w:val="0"/>
      <w:autoSpaceDN w:val="0"/>
      <w:adjustRightInd w:val="0"/>
      <w:spacing w:after="0" w:line="240" w:lineRule="atLeast"/>
      <w:ind w:left="3889"/>
      <w:jc w:val="both"/>
    </w:pPr>
    <w:rPr>
      <w:rFonts w:ascii="Times New Roman" w:hAnsi="Times New Roman" w:cs="Times New Roman"/>
      <w:sz w:val="20"/>
      <w:szCs w:val="20"/>
      <w:lang w:val="en-US" w:eastAsia="it-IT"/>
    </w:rPr>
  </w:style>
  <w:style w:type="paragraph" w:customStyle="1" w:styleId="testointerno">
    <w:name w:val="testointerno"/>
    <w:basedOn w:val="Normale"/>
    <w:uiPriority w:val="99"/>
    <w:rsid w:val="002F2BAF"/>
    <w:pPr>
      <w:suppressAutoHyphens w:val="0"/>
      <w:spacing w:before="100" w:after="100" w:line="320" w:lineRule="atLeast"/>
    </w:pPr>
    <w:rPr>
      <w:rFonts w:ascii="Verdana" w:hAnsi="Verdana" w:cs="Verdana"/>
      <w:color w:val="808080"/>
      <w:sz w:val="24"/>
      <w:szCs w:val="24"/>
      <w:lang w:eastAsia="it-IT"/>
    </w:rPr>
  </w:style>
  <w:style w:type="paragraph" w:customStyle="1" w:styleId="tit1">
    <w:name w:val="tit 1"/>
    <w:basedOn w:val="Titolo1"/>
    <w:autoRedefine/>
    <w:uiPriority w:val="99"/>
    <w:rsid w:val="002F2BAF"/>
    <w:pPr>
      <w:keepLines w:val="0"/>
      <w:suppressAutoHyphens w:val="0"/>
      <w:overflowPunct w:val="0"/>
      <w:autoSpaceDE w:val="0"/>
      <w:autoSpaceDN w:val="0"/>
      <w:adjustRightInd w:val="0"/>
      <w:spacing w:before="120" w:after="120" w:line="360" w:lineRule="auto"/>
      <w:ind w:left="567" w:hanging="357"/>
      <w:jc w:val="center"/>
      <w:textAlignment w:val="baseline"/>
    </w:pPr>
    <w:rPr>
      <w:rFonts w:ascii="Verdana" w:hAnsi="Verdana" w:cs="Verdana"/>
      <w:color w:val="auto"/>
      <w:kern w:val="32"/>
      <w:sz w:val="20"/>
      <w:szCs w:val="20"/>
      <w:lang w:eastAsia="it-IT"/>
    </w:rPr>
  </w:style>
  <w:style w:type="paragraph" w:styleId="Corpodeltesto3">
    <w:name w:val="Body Text 3"/>
    <w:basedOn w:val="Normale"/>
    <w:link w:val="Corpodeltesto3Carattere"/>
    <w:uiPriority w:val="99"/>
    <w:rsid w:val="002F2BAF"/>
    <w:pPr>
      <w:suppressAutoHyphens w:val="0"/>
      <w:spacing w:after="0" w:line="240" w:lineRule="auto"/>
      <w:jc w:val="both"/>
    </w:pPr>
    <w:rPr>
      <w:rFonts w:ascii="Arial" w:hAnsi="Arial" w:cs="Times New Roman"/>
      <w:color w:val="00FF00"/>
      <w:sz w:val="24"/>
      <w:szCs w:val="24"/>
      <w:lang w:eastAsia="it-IT"/>
    </w:rPr>
  </w:style>
  <w:style w:type="character" w:customStyle="1" w:styleId="Corpodeltesto3Carattere">
    <w:name w:val="Corpo del testo 3 Carattere"/>
    <w:basedOn w:val="Carpredefinitoparagrafo"/>
    <w:link w:val="Corpodeltesto3"/>
    <w:uiPriority w:val="99"/>
    <w:locked/>
    <w:rsid w:val="002F2BAF"/>
    <w:rPr>
      <w:rFonts w:ascii="Arial" w:hAnsi="Arial" w:cs="Times New Roman"/>
      <w:color w:val="00FF00"/>
      <w:sz w:val="24"/>
    </w:rPr>
  </w:style>
  <w:style w:type="paragraph" w:customStyle="1" w:styleId="Rub1">
    <w:name w:val="Rub1"/>
    <w:basedOn w:val="Normale"/>
    <w:uiPriority w:val="99"/>
    <w:rsid w:val="002F2BAF"/>
    <w:pPr>
      <w:tabs>
        <w:tab w:val="left" w:pos="1276"/>
      </w:tabs>
      <w:suppressAutoHyphens w:val="0"/>
      <w:spacing w:after="0" w:line="240" w:lineRule="auto"/>
      <w:jc w:val="both"/>
    </w:pPr>
    <w:rPr>
      <w:rFonts w:ascii="Times New Roman" w:hAnsi="Times New Roman" w:cs="Times New Roman"/>
      <w:b/>
      <w:bCs/>
      <w:smallCaps/>
      <w:sz w:val="20"/>
      <w:szCs w:val="20"/>
      <w:lang w:eastAsia="it-IT"/>
    </w:rPr>
  </w:style>
  <w:style w:type="paragraph" w:customStyle="1" w:styleId="Rub4">
    <w:name w:val="Rub4"/>
    <w:basedOn w:val="Normale"/>
    <w:next w:val="Normale"/>
    <w:uiPriority w:val="99"/>
    <w:rsid w:val="002F2BAF"/>
    <w:pPr>
      <w:tabs>
        <w:tab w:val="left" w:pos="709"/>
      </w:tabs>
      <w:suppressAutoHyphens w:val="0"/>
      <w:spacing w:after="0" w:line="240" w:lineRule="auto"/>
      <w:jc w:val="both"/>
    </w:pPr>
    <w:rPr>
      <w:rFonts w:ascii="Times New Roman" w:hAnsi="Times New Roman" w:cs="Times New Roman"/>
      <w:i/>
      <w:iCs/>
      <w:sz w:val="20"/>
      <w:szCs w:val="20"/>
      <w:lang w:eastAsia="it-IT"/>
    </w:rPr>
  </w:style>
  <w:style w:type="paragraph" w:customStyle="1" w:styleId="Numerazioneperbuste">
    <w:name w:val="Numerazione per buste"/>
    <w:basedOn w:val="Normale"/>
    <w:uiPriority w:val="99"/>
    <w:rsid w:val="002F2BAF"/>
    <w:pPr>
      <w:numPr>
        <w:numId w:val="2"/>
      </w:numPr>
      <w:suppressAutoHyphens w:val="0"/>
      <w:spacing w:before="120" w:after="120" w:line="360" w:lineRule="auto"/>
      <w:jc w:val="both"/>
    </w:pPr>
    <w:rPr>
      <w:rFonts w:ascii="Times New Roman" w:hAnsi="Times New Roman" w:cs="Times New Roman"/>
      <w:sz w:val="24"/>
      <w:szCs w:val="24"/>
      <w:lang w:eastAsia="it-IT"/>
    </w:rPr>
  </w:style>
  <w:style w:type="paragraph" w:customStyle="1" w:styleId="tit2">
    <w:name w:val="tit 2"/>
    <w:uiPriority w:val="99"/>
    <w:rsid w:val="002F2BAF"/>
    <w:pPr>
      <w:tabs>
        <w:tab w:val="num" w:pos="720"/>
        <w:tab w:val="left" w:pos="851"/>
      </w:tabs>
      <w:spacing w:before="120" w:after="60"/>
      <w:ind w:left="-150" w:firstLine="150"/>
    </w:pPr>
    <w:rPr>
      <w:rFonts w:ascii="Arial" w:hAnsi="Arial" w:cs="Arial"/>
      <w:b/>
      <w:bCs/>
      <w:sz w:val="26"/>
      <w:szCs w:val="26"/>
      <w:lang w:val="en-GB" w:eastAsia="en-US"/>
    </w:rPr>
  </w:style>
  <w:style w:type="paragraph" w:customStyle="1" w:styleId="tit3">
    <w:name w:val="tit 3"/>
    <w:basedOn w:val="Titolo2"/>
    <w:uiPriority w:val="99"/>
    <w:rsid w:val="002F2BAF"/>
    <w:pPr>
      <w:keepLines/>
      <w:tabs>
        <w:tab w:val="left" w:pos="1418"/>
        <w:tab w:val="num" w:pos="1647"/>
      </w:tabs>
      <w:overflowPunct w:val="0"/>
      <w:autoSpaceDE w:val="0"/>
      <w:autoSpaceDN w:val="0"/>
      <w:adjustRightInd w:val="0"/>
      <w:spacing w:before="120" w:after="20" w:line="320" w:lineRule="exact"/>
      <w:ind w:left="851" w:hanging="284"/>
      <w:textAlignment w:val="baseline"/>
    </w:pPr>
    <w:rPr>
      <w:sz w:val="24"/>
      <w:szCs w:val="24"/>
    </w:rPr>
  </w:style>
  <w:style w:type="paragraph" w:customStyle="1" w:styleId="StileTitolo1Verdana12pt">
    <w:name w:val="Stile Titolo 1 + Verdana 12 pt"/>
    <w:basedOn w:val="Titolo1"/>
    <w:link w:val="StileTitolo1Verdana12ptCarattere"/>
    <w:autoRedefine/>
    <w:uiPriority w:val="99"/>
    <w:rsid w:val="002F2BAF"/>
    <w:pPr>
      <w:keepLines w:val="0"/>
      <w:suppressAutoHyphens w:val="0"/>
      <w:spacing w:before="0" w:line="240" w:lineRule="auto"/>
      <w:ind w:left="567"/>
      <w:jc w:val="center"/>
    </w:pPr>
    <w:rPr>
      <w:rFonts w:ascii="Verdana" w:hAnsi="Verdana"/>
      <w:bCs w:val="0"/>
      <w:color w:val="auto"/>
      <w:sz w:val="20"/>
      <w:szCs w:val="20"/>
      <w:lang w:eastAsia="it-IT"/>
    </w:rPr>
  </w:style>
  <w:style w:type="character" w:customStyle="1" w:styleId="StileTitolo1Verdana12ptCarattere">
    <w:name w:val="Stile Titolo 1 + Verdana 12 pt Carattere"/>
    <w:link w:val="StileTitolo1Verdana12pt"/>
    <w:uiPriority w:val="99"/>
    <w:locked/>
    <w:rsid w:val="002F2BAF"/>
    <w:rPr>
      <w:rFonts w:ascii="Verdana" w:hAnsi="Verdana"/>
      <w:b/>
    </w:rPr>
  </w:style>
  <w:style w:type="paragraph" w:styleId="Indice8">
    <w:name w:val="index 8"/>
    <w:basedOn w:val="Normale"/>
    <w:next w:val="Normale"/>
    <w:autoRedefine/>
    <w:uiPriority w:val="99"/>
    <w:semiHidden/>
    <w:rsid w:val="002F2BAF"/>
    <w:pPr>
      <w:suppressAutoHyphens w:val="0"/>
      <w:spacing w:after="0" w:line="240" w:lineRule="auto"/>
      <w:ind w:left="1600" w:hanging="200"/>
    </w:pPr>
    <w:rPr>
      <w:rFonts w:ascii="Times New Roman" w:hAnsi="Times New Roman" w:cs="Times New Roman"/>
      <w:sz w:val="20"/>
      <w:szCs w:val="20"/>
      <w:lang w:eastAsia="it-IT"/>
    </w:rPr>
  </w:style>
  <w:style w:type="character" w:styleId="Enfasigrassetto">
    <w:name w:val="Strong"/>
    <w:basedOn w:val="Carpredefinitoparagrafo"/>
    <w:uiPriority w:val="99"/>
    <w:qFormat/>
    <w:rsid w:val="002F2BAF"/>
    <w:rPr>
      <w:rFonts w:cs="Times New Roman"/>
      <w:b/>
    </w:rPr>
  </w:style>
  <w:style w:type="character" w:styleId="Enfasicorsivo">
    <w:name w:val="Emphasis"/>
    <w:basedOn w:val="Carpredefinitoparagrafo"/>
    <w:uiPriority w:val="99"/>
    <w:qFormat/>
    <w:rsid w:val="002F2BAF"/>
    <w:rPr>
      <w:rFonts w:cs="Times New Roman"/>
      <w:i/>
    </w:rPr>
  </w:style>
  <w:style w:type="paragraph" w:styleId="NormaleWeb">
    <w:name w:val="Normal (Web)"/>
    <w:basedOn w:val="Normale"/>
    <w:uiPriority w:val="99"/>
    <w:rsid w:val="002F2BAF"/>
    <w:pPr>
      <w:suppressAutoHyphens w:val="0"/>
      <w:spacing w:before="100" w:beforeAutospacing="1" w:after="119" w:line="240" w:lineRule="auto"/>
    </w:pPr>
    <w:rPr>
      <w:rFonts w:ascii="Arial Unicode MS" w:eastAsia="Arial Unicode MS" w:hAnsi="Arial Unicode MS" w:cs="Arial Unicode MS"/>
      <w:sz w:val="24"/>
      <w:szCs w:val="24"/>
      <w:lang w:eastAsia="it-IT"/>
    </w:rPr>
  </w:style>
  <w:style w:type="paragraph" w:customStyle="1" w:styleId="Revisione1">
    <w:name w:val="Revisione1"/>
    <w:hidden/>
    <w:uiPriority w:val="99"/>
    <w:semiHidden/>
    <w:rsid w:val="002F2BAF"/>
    <w:rPr>
      <w:sz w:val="20"/>
      <w:szCs w:val="20"/>
    </w:rPr>
  </w:style>
  <w:style w:type="paragraph" w:styleId="Titolo0">
    <w:name w:val="Title"/>
    <w:basedOn w:val="Normale"/>
    <w:link w:val="TitoloCarattere"/>
    <w:uiPriority w:val="99"/>
    <w:qFormat/>
    <w:rsid w:val="002F2BAF"/>
    <w:pPr>
      <w:suppressAutoHyphens w:val="0"/>
      <w:spacing w:after="0" w:line="240" w:lineRule="auto"/>
      <w:jc w:val="center"/>
    </w:pPr>
    <w:rPr>
      <w:rFonts w:ascii="Verdana-Bold" w:hAnsi="Verdana-Bold" w:cs="Times New Roman"/>
      <w:b/>
      <w:bCs/>
      <w:color w:val="000000"/>
      <w:sz w:val="20"/>
      <w:szCs w:val="20"/>
      <w:lang w:eastAsia="it-IT"/>
    </w:rPr>
  </w:style>
  <w:style w:type="character" w:customStyle="1" w:styleId="TitoloCarattere">
    <w:name w:val="Titolo Carattere"/>
    <w:basedOn w:val="Carpredefinitoparagrafo"/>
    <w:link w:val="Titolo0"/>
    <w:uiPriority w:val="99"/>
    <w:locked/>
    <w:rsid w:val="002F2BAF"/>
    <w:rPr>
      <w:rFonts w:ascii="Verdana-Bold" w:hAnsi="Verdana-Bold" w:cs="Times New Roman"/>
      <w:b/>
      <w:color w:val="000000"/>
    </w:rPr>
  </w:style>
  <w:style w:type="paragraph" w:customStyle="1" w:styleId="WW-Testonormale">
    <w:name w:val="WW-Testo normale"/>
    <w:basedOn w:val="Normale"/>
    <w:uiPriority w:val="99"/>
    <w:rsid w:val="002F2BAF"/>
    <w:pPr>
      <w:spacing w:after="0" w:line="240" w:lineRule="auto"/>
    </w:pPr>
    <w:rPr>
      <w:rFonts w:ascii="Courier New" w:hAnsi="Courier New" w:cs="Courier New"/>
      <w:sz w:val="20"/>
      <w:szCs w:val="20"/>
      <w:lang w:eastAsia="it-IT"/>
    </w:rPr>
  </w:style>
  <w:style w:type="paragraph" w:styleId="Mappadocumento">
    <w:name w:val="Document Map"/>
    <w:basedOn w:val="Normale"/>
    <w:link w:val="MappadocumentoCarattere"/>
    <w:uiPriority w:val="99"/>
    <w:semiHidden/>
    <w:rsid w:val="002F2BAF"/>
    <w:pPr>
      <w:suppressAutoHyphens w:val="0"/>
      <w:spacing w:after="0" w:line="240" w:lineRule="auto"/>
    </w:pPr>
    <w:rPr>
      <w:rFonts w:ascii="Tahoma" w:hAnsi="Tahoma" w:cs="Times New Roman"/>
      <w:sz w:val="16"/>
      <w:szCs w:val="16"/>
      <w:lang w:eastAsia="it-IT"/>
    </w:rPr>
  </w:style>
  <w:style w:type="character" w:customStyle="1" w:styleId="MappadocumentoCarattere">
    <w:name w:val="Mappa documento Carattere"/>
    <w:basedOn w:val="Carpredefinitoparagrafo"/>
    <w:link w:val="Mappadocumento"/>
    <w:uiPriority w:val="99"/>
    <w:semiHidden/>
    <w:locked/>
    <w:rsid w:val="002F2BAF"/>
    <w:rPr>
      <w:rFonts w:ascii="Tahoma" w:hAnsi="Tahoma" w:cs="Times New Roman"/>
      <w:sz w:val="16"/>
    </w:rPr>
  </w:style>
  <w:style w:type="table" w:customStyle="1" w:styleId="Grigliatabella1">
    <w:name w:val="Griglia tabella1"/>
    <w:uiPriority w:val="99"/>
    <w:rsid w:val="002F2BAF"/>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Rimandocommento">
    <w:name w:val="annotation reference"/>
    <w:basedOn w:val="Carpredefinitoparagrafo"/>
    <w:uiPriority w:val="99"/>
    <w:semiHidden/>
    <w:rsid w:val="002F2BAF"/>
    <w:rPr>
      <w:rFonts w:cs="Times New Roman"/>
      <w:sz w:val="16"/>
    </w:rPr>
  </w:style>
  <w:style w:type="paragraph" w:styleId="Testonormale">
    <w:name w:val="Plain Text"/>
    <w:basedOn w:val="Normale"/>
    <w:link w:val="TestonormaleCarattere"/>
    <w:uiPriority w:val="99"/>
    <w:rsid w:val="002F2BAF"/>
    <w:pPr>
      <w:suppressAutoHyphens w:val="0"/>
      <w:spacing w:after="0" w:line="360" w:lineRule="auto"/>
    </w:pPr>
    <w:rPr>
      <w:rFonts w:ascii="Courier New" w:hAnsi="Courier New" w:cs="Times New Roman"/>
      <w:sz w:val="20"/>
      <w:szCs w:val="20"/>
      <w:lang w:eastAsia="it-IT"/>
    </w:rPr>
  </w:style>
  <w:style w:type="character" w:customStyle="1" w:styleId="TestonormaleCarattere">
    <w:name w:val="Testo normale Carattere"/>
    <w:basedOn w:val="Carpredefinitoparagrafo"/>
    <w:link w:val="Testonormale"/>
    <w:uiPriority w:val="99"/>
    <w:locked/>
    <w:rsid w:val="002F2BAF"/>
    <w:rPr>
      <w:rFonts w:ascii="Courier New" w:hAnsi="Courier New" w:cs="Times New Roman"/>
    </w:rPr>
  </w:style>
  <w:style w:type="paragraph" w:customStyle="1" w:styleId="INPS05210pt">
    <w:name w:val="INPS052_10pt"/>
    <w:uiPriority w:val="99"/>
    <w:rsid w:val="002F2BAF"/>
    <w:pPr>
      <w:spacing w:line="240" w:lineRule="exact"/>
    </w:pPr>
    <w:rPr>
      <w:rFonts w:ascii="Times" w:hAnsi="Times"/>
      <w:noProof/>
      <w:sz w:val="20"/>
      <w:szCs w:val="20"/>
    </w:rPr>
  </w:style>
  <w:style w:type="paragraph" w:customStyle="1" w:styleId="ListParagraph1">
    <w:name w:val="List Paragraph1"/>
    <w:basedOn w:val="Normale"/>
    <w:uiPriority w:val="99"/>
    <w:rsid w:val="002F2BAF"/>
    <w:pPr>
      <w:suppressAutoHyphens w:val="0"/>
      <w:spacing w:after="0" w:line="240" w:lineRule="auto"/>
      <w:ind w:left="720"/>
    </w:pPr>
    <w:rPr>
      <w:rFonts w:ascii="Times New Roman" w:hAnsi="Times New Roman" w:cs="Times New Roman"/>
      <w:sz w:val="20"/>
      <w:szCs w:val="20"/>
      <w:lang w:eastAsia="it-IT"/>
    </w:rPr>
  </w:style>
  <w:style w:type="paragraph" w:customStyle="1" w:styleId="DefaultText">
    <w:name w:val="Default Text"/>
    <w:basedOn w:val="Normale"/>
    <w:link w:val="DefaultTextChar"/>
    <w:uiPriority w:val="99"/>
    <w:rsid w:val="002F2BAF"/>
    <w:pPr>
      <w:widowControl w:val="0"/>
      <w:suppressAutoHyphens w:val="0"/>
      <w:overflowPunct w:val="0"/>
      <w:autoSpaceDE w:val="0"/>
      <w:autoSpaceDN w:val="0"/>
      <w:adjustRightInd w:val="0"/>
      <w:spacing w:after="0" w:line="360" w:lineRule="atLeast"/>
    </w:pPr>
    <w:rPr>
      <w:rFonts w:ascii="Times New Roman" w:hAnsi="Times New Roman" w:cs="Times New Roman"/>
      <w:sz w:val="24"/>
      <w:szCs w:val="20"/>
      <w:lang w:eastAsia="it-IT"/>
    </w:rPr>
  </w:style>
  <w:style w:type="character" w:customStyle="1" w:styleId="DefaultTextChar">
    <w:name w:val="Default Text Char"/>
    <w:link w:val="DefaultText"/>
    <w:uiPriority w:val="99"/>
    <w:locked/>
    <w:rsid w:val="002F2BAF"/>
    <w:rPr>
      <w:sz w:val="24"/>
    </w:rPr>
  </w:style>
  <w:style w:type="paragraph" w:customStyle="1" w:styleId="Paragrafoelenco2">
    <w:name w:val="Paragrafo elenco2"/>
    <w:basedOn w:val="Normale"/>
    <w:uiPriority w:val="99"/>
    <w:rsid w:val="002F2BAF"/>
    <w:pPr>
      <w:suppressAutoHyphens w:val="0"/>
      <w:spacing w:after="0" w:line="240" w:lineRule="auto"/>
      <w:ind w:left="720"/>
      <w:contextualSpacing/>
    </w:pPr>
    <w:rPr>
      <w:rFonts w:ascii="Times New Roman" w:hAnsi="Times New Roman" w:cs="Times New Roman"/>
      <w:sz w:val="20"/>
      <w:szCs w:val="20"/>
      <w:lang w:eastAsia="it-IT"/>
    </w:rPr>
  </w:style>
  <w:style w:type="paragraph" w:styleId="Testonotadichiusura">
    <w:name w:val="endnote text"/>
    <w:basedOn w:val="Normale"/>
    <w:link w:val="TestonotadichiusuraCarattere"/>
    <w:uiPriority w:val="99"/>
    <w:semiHidden/>
    <w:rsid w:val="002F2BAF"/>
    <w:pPr>
      <w:spacing w:after="0" w:line="240" w:lineRule="auto"/>
    </w:pPr>
    <w:rPr>
      <w:rFonts w:ascii="Times New Roman" w:hAnsi="Times New Roman" w:cs="Times New Roman"/>
      <w:sz w:val="20"/>
      <w:szCs w:val="20"/>
      <w:lang w:eastAsia="it-IT"/>
    </w:rPr>
  </w:style>
  <w:style w:type="character" w:customStyle="1" w:styleId="TestonotadichiusuraCarattere">
    <w:name w:val="Testo nota di chiusura Carattere"/>
    <w:basedOn w:val="Carpredefinitoparagrafo"/>
    <w:link w:val="Testonotadichiusura"/>
    <w:uiPriority w:val="99"/>
    <w:semiHidden/>
    <w:locked/>
    <w:rsid w:val="002F2BAF"/>
    <w:rPr>
      <w:rFonts w:cs="Times New Roman"/>
    </w:rPr>
  </w:style>
  <w:style w:type="paragraph" w:customStyle="1" w:styleId="Grigliamedia1-Colore21">
    <w:name w:val="Griglia media 1 - Colore 21"/>
    <w:basedOn w:val="Normale"/>
    <w:uiPriority w:val="99"/>
    <w:rsid w:val="002F2BAF"/>
    <w:pPr>
      <w:suppressAutoHyphens w:val="0"/>
      <w:spacing w:after="0" w:line="240" w:lineRule="auto"/>
      <w:ind w:left="720"/>
    </w:pPr>
    <w:rPr>
      <w:rFonts w:ascii="Times New Roman" w:hAnsi="Times New Roman" w:cs="Times New Roman"/>
      <w:sz w:val="20"/>
      <w:szCs w:val="20"/>
      <w:lang w:eastAsia="it-IT"/>
    </w:rPr>
  </w:style>
  <w:style w:type="character" w:customStyle="1" w:styleId="DefaultCarattere">
    <w:name w:val="Default Carattere"/>
    <w:link w:val="Default"/>
    <w:uiPriority w:val="99"/>
    <w:locked/>
    <w:rsid w:val="002F2BAF"/>
    <w:rPr>
      <w:color w:val="000000"/>
      <w:sz w:val="22"/>
    </w:rPr>
  </w:style>
  <w:style w:type="paragraph" w:customStyle="1" w:styleId="Sfondoacolori-Colore31">
    <w:name w:val="Sfondo a colori - Colore 31"/>
    <w:basedOn w:val="Normale"/>
    <w:uiPriority w:val="99"/>
    <w:rsid w:val="002F2BAF"/>
    <w:pPr>
      <w:spacing w:after="0" w:line="240" w:lineRule="auto"/>
      <w:ind w:left="720"/>
    </w:pPr>
    <w:rPr>
      <w:rFonts w:ascii="Times New Roman" w:hAnsi="Times New Roman" w:cs="Times New Roman"/>
      <w:sz w:val="28"/>
      <w:szCs w:val="28"/>
      <w:lang w:eastAsia="it-IT"/>
    </w:rPr>
  </w:style>
  <w:style w:type="paragraph" w:customStyle="1" w:styleId="Stile">
    <w:name w:val="Stile"/>
    <w:uiPriority w:val="99"/>
    <w:rsid w:val="002F2BAF"/>
    <w:pPr>
      <w:widowControl w:val="0"/>
      <w:suppressAutoHyphens/>
      <w:autoSpaceDE w:val="0"/>
      <w:spacing w:before="240" w:after="120"/>
      <w:ind w:left="567"/>
      <w:jc w:val="center"/>
    </w:pPr>
    <w:rPr>
      <w:sz w:val="24"/>
      <w:szCs w:val="24"/>
      <w:lang w:eastAsia="ar-SA"/>
    </w:rPr>
  </w:style>
  <w:style w:type="paragraph" w:customStyle="1" w:styleId="provvr0">
    <w:name w:val="provv_r0"/>
    <w:basedOn w:val="Normale"/>
    <w:uiPriority w:val="99"/>
    <w:rsid w:val="002F2BAF"/>
    <w:pPr>
      <w:suppressAutoHyphens w:val="0"/>
      <w:spacing w:before="100" w:beforeAutospacing="1" w:after="100" w:afterAutospacing="1" w:line="240" w:lineRule="auto"/>
      <w:jc w:val="both"/>
    </w:pPr>
    <w:rPr>
      <w:rFonts w:ascii="Times New Roman" w:hAnsi="Times New Roman" w:cs="Times New Roman"/>
      <w:sz w:val="24"/>
      <w:szCs w:val="24"/>
      <w:lang w:eastAsia="it-IT"/>
    </w:rPr>
  </w:style>
  <w:style w:type="character" w:customStyle="1" w:styleId="provvnumcomma">
    <w:name w:val="provv_numcomma"/>
    <w:uiPriority w:val="99"/>
    <w:rsid w:val="002F2BAF"/>
  </w:style>
  <w:style w:type="character" w:customStyle="1" w:styleId="rphighlightallclass">
    <w:name w:val="rphighlightallclass"/>
    <w:uiPriority w:val="99"/>
    <w:rsid w:val="002F2BAF"/>
  </w:style>
  <w:style w:type="character" w:customStyle="1" w:styleId="rpf1">
    <w:name w:val="_rp_f1"/>
    <w:uiPriority w:val="99"/>
    <w:rsid w:val="002F2BAF"/>
  </w:style>
  <w:style w:type="character" w:customStyle="1" w:styleId="pel">
    <w:name w:val="_pe_l"/>
    <w:uiPriority w:val="99"/>
    <w:rsid w:val="002F2BAF"/>
  </w:style>
  <w:style w:type="character" w:customStyle="1" w:styleId="bidi">
    <w:name w:val="bidi"/>
    <w:uiPriority w:val="99"/>
    <w:rsid w:val="002F2BAF"/>
  </w:style>
  <w:style w:type="character" w:customStyle="1" w:styleId="apple-converted-space">
    <w:name w:val="apple-converted-space"/>
    <w:uiPriority w:val="99"/>
    <w:rsid w:val="002F2BAF"/>
  </w:style>
  <w:style w:type="character" w:customStyle="1" w:styleId="rpp1">
    <w:name w:val="_rp_p1"/>
    <w:uiPriority w:val="99"/>
    <w:rsid w:val="002F2BAF"/>
  </w:style>
  <w:style w:type="character" w:customStyle="1" w:styleId="currenthithighlight">
    <w:name w:val="currenthithighlight"/>
    <w:uiPriority w:val="99"/>
    <w:rsid w:val="002F2BAF"/>
  </w:style>
  <w:style w:type="character" w:customStyle="1" w:styleId="dbz">
    <w:name w:val="_db_z"/>
    <w:uiPriority w:val="99"/>
    <w:rsid w:val="002F2B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6</Pages>
  <Words>1803</Words>
  <Characters>11713</Characters>
  <Application>Microsoft Office Word</Application>
  <DocSecurity>0</DocSecurity>
  <Lines>97</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Valentina Spanò</cp:lastModifiedBy>
  <cp:revision>10</cp:revision>
  <cp:lastPrinted>2024-03-25T15:23:00Z</cp:lastPrinted>
  <dcterms:created xsi:type="dcterms:W3CDTF">2023-09-08T08:08:00Z</dcterms:created>
  <dcterms:modified xsi:type="dcterms:W3CDTF">2024-03-25T15:24:00Z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Olidata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